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EC6E35" w:rsidRPr="00EC6E35" w:rsidRDefault="00592B2C" w:rsidP="00EC6E35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</w:t>
      </w:r>
      <w:r w:rsidR="00B2553D">
        <w:rPr>
          <w:b/>
          <w:bCs/>
        </w:rPr>
        <w:t xml:space="preserve"> ПОДРЯДА</w:t>
      </w:r>
      <w:r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proofErr w:type="gramStart"/>
      <w:r w:rsidR="00EC6E35" w:rsidRPr="00EC6E35">
        <w:rPr>
          <w:b/>
          <w:bCs/>
        </w:rPr>
        <w:t>ОК</w:t>
      </w:r>
      <w:proofErr w:type="gramEnd"/>
      <w:r w:rsidR="00EC6E35" w:rsidRPr="00EC6E35">
        <w:rPr>
          <w:b/>
          <w:bCs/>
        </w:rPr>
        <w:t xml:space="preserve"> №024/2013/</w:t>
      </w:r>
      <w:r w:rsidR="00EC6E35">
        <w:rPr>
          <w:b/>
          <w:bCs/>
        </w:rPr>
        <w:t>ЛОТ№2/</w:t>
      </w:r>
      <w:proofErr w:type="spellStart"/>
      <w:r w:rsidR="00EC6E35" w:rsidRPr="00EC6E35">
        <w:rPr>
          <w:b/>
          <w:bCs/>
        </w:rPr>
        <w:t>ИПиТП</w:t>
      </w:r>
      <w:proofErr w:type="spellEnd"/>
      <w:r w:rsidR="00EC6E35">
        <w:rPr>
          <w:b/>
          <w:bCs/>
        </w:rPr>
        <w:t xml:space="preserve"> 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EC6E35">
        <w:t>02</w:t>
      </w:r>
      <w:r w:rsidRPr="00C44961">
        <w:t xml:space="preserve">» </w:t>
      </w:r>
      <w:r w:rsidR="00EC6E35">
        <w:t>Октября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</w:t>
      </w:r>
      <w:r w:rsidR="00EC6E35">
        <w:t xml:space="preserve">        </w:t>
      </w:r>
      <w:r w:rsidR="00375FE7" w:rsidRPr="00C44961">
        <w:t xml:space="preserve">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</w:t>
      </w:r>
      <w:r w:rsidR="00F228EC">
        <w:t xml:space="preserve">        </w:t>
      </w:r>
      <w:r w:rsidR="00375FE7" w:rsidRPr="00C44961">
        <w:t xml:space="preserve">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BC7982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>
        <w:rPr>
          <w:b/>
        </w:rPr>
        <w:t>Закрытое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842344">
        <w:t>Никитский Николай Петрович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EC6E35" w:rsidRPr="00641686">
        <w:rPr>
          <w:b/>
        </w:rPr>
        <w:t>Общество с ограниченной ответственностью «Проектная фирма «</w:t>
      </w:r>
      <w:proofErr w:type="spellStart"/>
      <w:r w:rsidR="00EC6E35" w:rsidRPr="00641686">
        <w:rPr>
          <w:b/>
        </w:rPr>
        <w:t>ЭнергоПроект</w:t>
      </w:r>
      <w:proofErr w:type="spellEnd"/>
      <w:r w:rsidR="00EC6E35" w:rsidRPr="00641686">
        <w:rPr>
          <w:b/>
        </w:rPr>
        <w:t>»</w:t>
      </w:r>
      <w:r w:rsidR="00EC6E35" w:rsidRPr="00641686">
        <w:t xml:space="preserve">, именуемое в дальнейшем  </w:t>
      </w:r>
      <w:r w:rsidR="00EC6E35" w:rsidRPr="00641686">
        <w:rPr>
          <w:b/>
        </w:rPr>
        <w:t>«Исполнитель»</w:t>
      </w:r>
      <w:r w:rsidR="00EC6E35" w:rsidRPr="00641686">
        <w:t>, в лице Директора Сиротиной Эллы Викторовны,  действующего на основании Устава, с другой стороны, в дальнейшем именуемые «Стороны», 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Default="00DC141D" w:rsidP="00AC4AB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  <w:lang w:eastAsia="ar-SA"/>
        </w:rPr>
      </w:pPr>
      <w:r>
        <w:t>1.1.</w:t>
      </w:r>
      <w:r>
        <w:tab/>
      </w:r>
      <w:r w:rsidR="004F7FE3" w:rsidRPr="00AC4ABA">
        <w:rPr>
          <w:highlight w:val="yellow"/>
        </w:rPr>
        <w:t xml:space="preserve">Заказчик поручает, а </w:t>
      </w:r>
      <w:r w:rsidR="000F7178">
        <w:rPr>
          <w:highlight w:val="yellow"/>
        </w:rPr>
        <w:t>Подрядчик</w:t>
      </w:r>
      <w:r w:rsidR="004F7FE3" w:rsidRPr="00AC4ABA">
        <w:rPr>
          <w:highlight w:val="yellow"/>
        </w:rPr>
        <w:t xml:space="preserve"> принимает на себя </w:t>
      </w:r>
      <w:r w:rsidR="00B2553D">
        <w:rPr>
          <w:highlight w:val="yellow"/>
        </w:rPr>
        <w:t>выполнение</w:t>
      </w:r>
      <w:r w:rsidR="00113C77" w:rsidRPr="00AC4ABA">
        <w:rPr>
          <w:highlight w:val="yellow"/>
        </w:rPr>
        <w:t xml:space="preserve"> </w:t>
      </w:r>
      <w:r w:rsidR="00B2553D">
        <w:rPr>
          <w:highlight w:val="yellow"/>
        </w:rPr>
        <w:t xml:space="preserve">электромонтажных работ </w:t>
      </w:r>
      <w:r w:rsidR="00EC6E35" w:rsidRPr="00EC6E35">
        <w:rPr>
          <w:b/>
          <w:highlight w:val="yellow"/>
        </w:rPr>
        <w:t xml:space="preserve">Строительство ВЛ-0,4 </w:t>
      </w:r>
      <w:proofErr w:type="spellStart"/>
      <w:r w:rsidR="00EC6E35" w:rsidRPr="00EC6E35">
        <w:rPr>
          <w:b/>
          <w:highlight w:val="yellow"/>
        </w:rPr>
        <w:t>кВ</w:t>
      </w:r>
      <w:proofErr w:type="spellEnd"/>
      <w:r w:rsidR="00EC6E35" w:rsidRPr="00EC6E35">
        <w:rPr>
          <w:b/>
          <w:highlight w:val="yellow"/>
        </w:rPr>
        <w:t xml:space="preserve"> от РУ-0,4кВ ТП-479» г. Юбилейный, ул. Нестеренко, д.27</w:t>
      </w:r>
      <w:r w:rsidR="00842344" w:rsidRPr="00842344">
        <w:rPr>
          <w:highlight w:val="yellow"/>
        </w:rPr>
        <w:t xml:space="preserve"> </w:t>
      </w:r>
      <w:r w:rsidR="00113C77" w:rsidRPr="00AC4ABA">
        <w:rPr>
          <w:highlight w:val="yellow"/>
        </w:rPr>
        <w:t xml:space="preserve">в соответствии </w:t>
      </w:r>
      <w:r w:rsidR="000F7178">
        <w:rPr>
          <w:highlight w:val="yellow"/>
        </w:rPr>
        <w:t>со сметой на электромонтажные работы (Приложение 2) и</w:t>
      </w:r>
      <w:r w:rsidR="00113C77" w:rsidRPr="00AC4ABA">
        <w:rPr>
          <w:highlight w:val="yellow"/>
        </w:rPr>
        <w:t xml:space="preserve"> техническим заданием</w:t>
      </w:r>
      <w:r w:rsidR="004F7FE3" w:rsidRPr="00AC4ABA">
        <w:rPr>
          <w:highlight w:val="yellow"/>
        </w:rPr>
        <w:t xml:space="preserve"> (Приложение 1</w:t>
      </w:r>
      <w:r w:rsidR="004F7FE3"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</w:t>
      </w:r>
      <w:r w:rsidR="000F7178">
        <w:rPr>
          <w:sz w:val="22"/>
          <w:szCs w:val="22"/>
          <w:highlight w:val="yellow"/>
          <w:lang w:eastAsia="ar-SA"/>
        </w:rPr>
        <w:t>их</w:t>
      </w:r>
      <w:r w:rsidR="00122D49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="001F2B25" w:rsidRPr="001F2B25">
        <w:rPr>
          <w:sz w:val="22"/>
          <w:szCs w:val="22"/>
          <w:highlight w:val="yellow"/>
          <w:lang w:eastAsia="ar-SA"/>
        </w:rPr>
        <w:t xml:space="preserve"> </w:t>
      </w:r>
      <w:r w:rsidR="001F2B25" w:rsidRPr="001F2B25">
        <w:rPr>
          <w:highlight w:val="yellow"/>
        </w:rPr>
        <w:t>из своих материалов своими силами и средствами</w:t>
      </w:r>
      <w:r w:rsidR="00122D49" w:rsidRPr="00122D49">
        <w:rPr>
          <w:sz w:val="22"/>
          <w:szCs w:val="22"/>
          <w:highlight w:val="yellow"/>
          <w:lang w:eastAsia="ar-SA"/>
        </w:rPr>
        <w:t>.</w:t>
      </w: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 xml:space="preserve">2.1. </w:t>
      </w:r>
      <w:r w:rsidRPr="00F02DB4">
        <w:rPr>
          <w:b/>
          <w:bCs/>
        </w:rPr>
        <w:t>Заказчик обязуется:</w:t>
      </w:r>
    </w:p>
    <w:p w:rsidR="00AD5FD5" w:rsidRPr="00F02DB4" w:rsidRDefault="00DC141D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2.1.1.</w:t>
      </w:r>
      <w:r w:rsidRPr="00F02DB4">
        <w:tab/>
      </w:r>
      <w:r w:rsidR="00AD5FD5" w:rsidRPr="00F02DB4">
        <w:t>Своевременно производить приемку и оплату выполненных в соответствии с настоящим договором работ.</w:t>
      </w:r>
    </w:p>
    <w:p w:rsidR="00AD5FD5" w:rsidRPr="00F02DB4" w:rsidRDefault="00DC141D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2.1.2.</w:t>
      </w:r>
      <w:r w:rsidRPr="00F02DB4">
        <w:tab/>
      </w:r>
      <w:r w:rsidR="00D72344" w:rsidRPr="00F02DB4">
        <w:t>Заказчик обязуется передать Подрядчику необходимую</w:t>
      </w:r>
      <w:r w:rsidR="00B649D9">
        <w:t xml:space="preserve"> </w:t>
      </w:r>
      <w:r w:rsidR="00B649D9" w:rsidRPr="00836A16">
        <w:rPr>
          <w:color w:val="000000" w:themeColor="text1"/>
        </w:rPr>
        <w:t>проектно-сметную и</w:t>
      </w:r>
      <w:r w:rsidR="00D72344" w:rsidRPr="00F02DB4">
        <w:t xml:space="preserve"> техническую документацию.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</w:t>
      </w:r>
      <w:r w:rsidR="00D72344" w:rsidRPr="00F02DB4">
        <w:t>1</w:t>
      </w:r>
      <w:r w:rsidRPr="00F02DB4">
        <w:t>.</w:t>
      </w:r>
      <w:r w:rsidR="00D72344" w:rsidRPr="00F02DB4">
        <w:t>3.</w:t>
      </w:r>
      <w:r w:rsidR="00DC141D" w:rsidRPr="00F02DB4">
        <w:tab/>
      </w:r>
      <w:r w:rsidRPr="00F02DB4">
        <w:t xml:space="preserve">Заказчик имеет право, осуществлять текущий контроль </w:t>
      </w:r>
      <w:r w:rsidR="00D95CB4" w:rsidRPr="00F02DB4">
        <w:t>над</w:t>
      </w:r>
      <w:r w:rsidRPr="00F02DB4">
        <w:t xml:space="preserve"> деятельностью </w:t>
      </w:r>
      <w:r w:rsidR="00D72344" w:rsidRPr="00F02DB4">
        <w:t>Подрядчика</w:t>
      </w:r>
      <w:r w:rsidRPr="00F02DB4">
        <w:t>.</w:t>
      </w:r>
    </w:p>
    <w:p w:rsidR="00AD5FD5" w:rsidRPr="00F02DB4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02DB4">
        <w:t>2.3.</w:t>
      </w:r>
      <w:r w:rsidRPr="00F02DB4">
        <w:rPr>
          <w:b/>
          <w:bCs/>
        </w:rPr>
        <w:t xml:space="preserve"> </w:t>
      </w:r>
      <w:r w:rsidR="000F7178" w:rsidRPr="00F02DB4">
        <w:rPr>
          <w:b/>
          <w:bCs/>
        </w:rPr>
        <w:t>Подрядчик</w:t>
      </w:r>
      <w:r w:rsidRPr="00F02DB4">
        <w:rPr>
          <w:b/>
          <w:bCs/>
        </w:rPr>
        <w:t xml:space="preserve"> обязуется: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2.3.1.</w:t>
      </w:r>
      <w:r w:rsidRPr="00F02DB4">
        <w:tab/>
      </w:r>
      <w:r w:rsidR="00AD5FD5" w:rsidRPr="00F02DB4">
        <w:t xml:space="preserve">Своевременно и должным образом </w:t>
      </w:r>
      <w:r w:rsidR="00666E99" w:rsidRPr="00F02DB4">
        <w:t>выполнить все работы, предусмотренные проектно-сметной документацией, из своих материа</w:t>
      </w:r>
      <w:r w:rsidR="001F2B25">
        <w:t>лов, своими силами и средствами,</w:t>
      </w:r>
      <w:r w:rsidR="0006238B">
        <w:t xml:space="preserve"> </w:t>
      </w:r>
      <w:r w:rsidR="00AD5FD5" w:rsidRPr="00F02DB4">
        <w:t>в соответствие с условиями настоящего договора</w:t>
      </w:r>
      <w:r w:rsidRPr="00F02DB4">
        <w:t xml:space="preserve"> при этом все используемые для строительства материалы и оборудование</w:t>
      </w:r>
      <w:r w:rsidR="001F2B25">
        <w:t>,</w:t>
      </w:r>
      <w:r w:rsidRPr="00F02DB4">
        <w:t xml:space="preserve"> должны иметь соответствующие сертификаты, технические паспорта и другие документы, удостоверяющие их качество</w:t>
      </w:r>
      <w:r w:rsidR="00C036E1" w:rsidRPr="00F02DB4">
        <w:t xml:space="preserve"> соответствие государственным стандартам и техническим условиям</w:t>
      </w:r>
      <w:r w:rsidRPr="00F02DB4">
        <w:t>.</w:t>
      </w:r>
      <w:r w:rsidR="00F2434C" w:rsidRPr="00F02DB4">
        <w:t xml:space="preserve"> </w:t>
      </w:r>
    </w:p>
    <w:p w:rsidR="00666E99" w:rsidRPr="00F02DB4" w:rsidRDefault="00C955A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2.3.2.</w:t>
      </w:r>
      <w:r w:rsidRPr="00F02DB4">
        <w:tab/>
      </w:r>
      <w:r w:rsidR="00666E99" w:rsidRPr="00F02DB4">
        <w:t>Выполнять работы с учетом существующих строительных норм и правил, правил устройства электроустановок, правил охраны труда и правил технической эксплуатации потребителей</w:t>
      </w:r>
      <w:r w:rsidR="00C036E1" w:rsidRPr="00F02DB4">
        <w:t>, а так же в соответствии с технической документацией, сметой на электромонтажные работы.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2.3.3</w:t>
      </w:r>
      <w:r w:rsidR="00C955A1" w:rsidRPr="00F02DB4">
        <w:t>.</w:t>
      </w:r>
      <w:r w:rsidR="00C955A1" w:rsidRPr="00F02DB4">
        <w:tab/>
      </w:r>
      <w:r w:rsidR="00666E99" w:rsidRPr="00F02DB4">
        <w:rPr>
          <w:bCs/>
        </w:rPr>
        <w:t xml:space="preserve">Выполнять электромонтажные работы поэтапно </w:t>
      </w:r>
      <w:r w:rsidR="00F84FFD" w:rsidRPr="00F84FFD">
        <w:rPr>
          <w:bCs/>
          <w:highlight w:val="yellow"/>
        </w:rPr>
        <w:t>согласно график</w:t>
      </w:r>
      <w:r w:rsidR="0065400E">
        <w:rPr>
          <w:bCs/>
          <w:highlight w:val="yellow"/>
        </w:rPr>
        <w:t>у</w:t>
      </w:r>
      <w:r w:rsidR="00F84FFD" w:rsidRPr="00F84FFD">
        <w:rPr>
          <w:bCs/>
          <w:highlight w:val="yellow"/>
        </w:rPr>
        <w:t xml:space="preserve"> (приложение </w:t>
      </w:r>
      <w:r w:rsidR="00F924A3">
        <w:rPr>
          <w:bCs/>
          <w:highlight w:val="yellow"/>
        </w:rPr>
        <w:t>3</w:t>
      </w:r>
      <w:r w:rsidR="00F84FFD" w:rsidRPr="00F84FFD">
        <w:rPr>
          <w:bCs/>
          <w:highlight w:val="yellow"/>
        </w:rPr>
        <w:t xml:space="preserve">) </w:t>
      </w:r>
      <w:r w:rsidR="00F84FFD" w:rsidRPr="00F84FFD">
        <w:rPr>
          <w:sz w:val="22"/>
          <w:szCs w:val="22"/>
          <w:highlight w:val="yellow"/>
          <w:lang w:eastAsia="ar-SA"/>
        </w:rPr>
        <w:t>являющихся н</w:t>
      </w:r>
      <w:r w:rsidR="00F84FFD" w:rsidRPr="00122D49">
        <w:rPr>
          <w:sz w:val="22"/>
          <w:szCs w:val="22"/>
          <w:highlight w:val="yellow"/>
          <w:lang w:eastAsia="ar-SA"/>
        </w:rPr>
        <w:t>еотъемлемой частью настоящего договора</w:t>
      </w:r>
      <w:r w:rsidR="00F84FFD" w:rsidRPr="001F2B25">
        <w:rPr>
          <w:sz w:val="22"/>
          <w:szCs w:val="22"/>
          <w:highlight w:val="yellow"/>
          <w:lang w:eastAsia="ar-SA"/>
        </w:rPr>
        <w:t xml:space="preserve"> </w:t>
      </w:r>
      <w:r w:rsidR="00666E99" w:rsidRPr="00F02DB4">
        <w:rPr>
          <w:bCs/>
        </w:rPr>
        <w:t>предъявля</w:t>
      </w:r>
      <w:r w:rsidR="00C955A1" w:rsidRPr="00F02DB4">
        <w:rPr>
          <w:bCs/>
        </w:rPr>
        <w:t>я</w:t>
      </w:r>
      <w:r w:rsidR="00666E99" w:rsidRPr="00F02DB4">
        <w:rPr>
          <w:bCs/>
        </w:rPr>
        <w:t xml:space="preserve"> Заказчику </w:t>
      </w:r>
      <w:r w:rsidR="00B649D9" w:rsidRPr="00B649D9">
        <w:rPr>
          <w:bCs/>
          <w:color w:val="000000" w:themeColor="text1"/>
        </w:rPr>
        <w:t>результаты выполненных работ</w:t>
      </w:r>
      <w:r w:rsidR="00B649D9" w:rsidRPr="00F02DB4">
        <w:rPr>
          <w:bCs/>
        </w:rPr>
        <w:t xml:space="preserve"> </w:t>
      </w:r>
      <w:r w:rsidR="00666E99" w:rsidRPr="00F02DB4">
        <w:rPr>
          <w:bCs/>
        </w:rPr>
        <w:t xml:space="preserve">с </w:t>
      </w:r>
      <w:r w:rsidR="00C955A1" w:rsidRPr="00F02DB4">
        <w:rPr>
          <w:bCs/>
        </w:rPr>
        <w:t>оформлением актов скрытых работ.</w:t>
      </w:r>
    </w:p>
    <w:p w:rsidR="00C955A1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F02DB4">
        <w:t>2.3.4</w:t>
      </w:r>
      <w:r w:rsidR="00AD5FD5" w:rsidRPr="00F02DB4">
        <w:t>.</w:t>
      </w:r>
      <w:r w:rsidR="00C955A1" w:rsidRPr="00F02DB4">
        <w:rPr>
          <w:bCs/>
        </w:rPr>
        <w:tab/>
        <w:t>В обязательном порядке согласовывать с Заказчиком выбор и применение дорогостоящего оборудования и импортных материалов.</w:t>
      </w:r>
    </w:p>
    <w:p w:rsidR="00AD5FD5" w:rsidRPr="00F02DB4" w:rsidRDefault="00FA78DC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2.3.5</w:t>
      </w:r>
      <w:r w:rsidR="00C036E1" w:rsidRPr="00F02DB4">
        <w:t>.</w:t>
      </w:r>
      <w:r w:rsidR="00C036E1" w:rsidRPr="00F02DB4">
        <w:tab/>
      </w:r>
      <w:r w:rsidR="00AD5FD5" w:rsidRPr="00F02DB4">
        <w:t xml:space="preserve">Не вносить </w:t>
      </w:r>
      <w:proofErr w:type="gramStart"/>
      <w:r w:rsidR="00AD5FD5" w:rsidRPr="00F02DB4">
        <w:t xml:space="preserve">без предварительного согласования в письменной форме с Заказчиком изменения в </w:t>
      </w:r>
      <w:r w:rsidR="00C955A1" w:rsidRPr="00F02DB4">
        <w:t>смету на электромонтажные работы</w:t>
      </w:r>
      <w:proofErr w:type="gramEnd"/>
      <w:r w:rsidR="00AD5FD5" w:rsidRPr="00F02DB4">
        <w:t>, оказывающие влияние на общую стоимость и сроки строительства.</w:t>
      </w:r>
    </w:p>
    <w:p w:rsidR="002B521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2.3.6.</w:t>
      </w:r>
      <w:r w:rsidRPr="00F02DB4">
        <w:tab/>
        <w:t>С</w:t>
      </w:r>
      <w:r w:rsidR="002B5214" w:rsidRPr="00F02DB4">
        <w:t>воевременно устран</w:t>
      </w:r>
      <w:r w:rsidRPr="00F02DB4">
        <w:t>ять</w:t>
      </w:r>
      <w:r w:rsidR="002B5214" w:rsidRPr="00F02DB4">
        <w:t xml:space="preserve"> недостатк</w:t>
      </w:r>
      <w:r w:rsidRPr="00F02DB4">
        <w:t>и</w:t>
      </w:r>
      <w:r w:rsidR="002B5214" w:rsidRPr="00F02DB4">
        <w:t xml:space="preserve"> и дефект</w:t>
      </w:r>
      <w:r w:rsidRPr="00F02DB4">
        <w:t>ы</w:t>
      </w:r>
      <w:r w:rsidR="002B5214" w:rsidRPr="00F02DB4">
        <w:t xml:space="preserve">, выявленных при приемке работ и в </w:t>
      </w:r>
      <w:r w:rsidR="002B5214" w:rsidRPr="00F02DB4">
        <w:lastRenderedPageBreak/>
        <w:t>течение гарантийного срока эксплуатации объекта, если такие будут иметь место</w:t>
      </w:r>
      <w:r w:rsidRPr="00F02DB4">
        <w:t>.</w:t>
      </w:r>
    </w:p>
    <w:p w:rsidR="00D72344" w:rsidRPr="00F02DB4" w:rsidRDefault="00C036E1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2.3.7</w:t>
      </w:r>
      <w:proofErr w:type="gramStart"/>
      <w:r w:rsidRPr="00F02DB4">
        <w:tab/>
        <w:t>В</w:t>
      </w:r>
      <w:proofErr w:type="gramEnd"/>
      <w:r w:rsidR="002B5214" w:rsidRPr="00F02DB4">
        <w:t xml:space="preserve">ывести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со дня подписания Акта о приемке завершенного объекта оборудование, инвентарь, инструменты, строительные материалы, другое имущество и строительный мусор.</w:t>
      </w:r>
    </w:p>
    <w:p w:rsidR="002B5214" w:rsidRPr="00F02DB4" w:rsidRDefault="00D72344" w:rsidP="00D72344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2</w:t>
      </w:r>
      <w:r w:rsidR="002B5214" w:rsidRPr="00F02DB4">
        <w:t>.3.</w:t>
      </w:r>
      <w:r w:rsidRPr="00F02DB4">
        <w:t>8.</w:t>
      </w:r>
      <w:r w:rsidRPr="00F02DB4">
        <w:tab/>
      </w:r>
      <w:r w:rsidR="002B5214" w:rsidRPr="00F02DB4">
        <w:t xml:space="preserve">При готовности объекта в 3-х </w:t>
      </w:r>
      <w:proofErr w:type="spellStart"/>
      <w:r w:rsidR="002B5214" w:rsidRPr="00F02DB4">
        <w:t>дневный</w:t>
      </w:r>
      <w:proofErr w:type="spellEnd"/>
      <w:r w:rsidR="002B5214" w:rsidRPr="00F02DB4">
        <w:t xml:space="preserve"> срок известить об этом Заказчика.</w:t>
      </w:r>
    </w:p>
    <w:p w:rsidR="002B5214" w:rsidRPr="00F02DB4" w:rsidRDefault="00D72344" w:rsidP="00D72344">
      <w:pPr>
        <w:ind w:firstLine="540"/>
        <w:jc w:val="both"/>
      </w:pPr>
      <w:r w:rsidRPr="00F02DB4">
        <w:t>2.3.9</w:t>
      </w:r>
      <w:r w:rsidR="002B5214" w:rsidRPr="00F02DB4">
        <w:t>.</w:t>
      </w:r>
      <w:r w:rsidRPr="00F02DB4">
        <w:tab/>
      </w:r>
      <w:r w:rsidR="0006238B">
        <w:t>Н</w:t>
      </w:r>
      <w:r w:rsidR="002B5214" w:rsidRPr="00F02DB4">
        <w:t>емедленно известить Заказчика и до получения от него указаний приостановить работы при обнаружении:</w:t>
      </w:r>
    </w:p>
    <w:p w:rsidR="002B5214" w:rsidRPr="00F02DB4" w:rsidRDefault="002B5214" w:rsidP="00D72344">
      <w:pPr>
        <w:ind w:firstLine="540"/>
        <w:jc w:val="both"/>
      </w:pPr>
      <w:r w:rsidRPr="00F02DB4">
        <w:t>- возможных неблагоприятных для Заказчика последствий выполнения его указаний о способе исполнения работы;</w:t>
      </w:r>
    </w:p>
    <w:p w:rsidR="00C0255C" w:rsidRDefault="002B5214" w:rsidP="00C0255C">
      <w:pPr>
        <w:ind w:firstLine="540"/>
        <w:jc w:val="both"/>
      </w:pPr>
      <w:r w:rsidRPr="00F02DB4"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F224D1" w:rsidRPr="00F224D1" w:rsidRDefault="00F224D1" w:rsidP="00C0255C">
      <w:pPr>
        <w:ind w:firstLine="540"/>
        <w:jc w:val="both"/>
        <w:rPr>
          <w:highlight w:val="yellow"/>
        </w:rPr>
      </w:pPr>
      <w:r w:rsidRPr="00F224D1">
        <w:rPr>
          <w:highlight w:val="yellow"/>
        </w:rPr>
        <w:t>2.3.1</w:t>
      </w:r>
      <w:r w:rsidR="00AF2E3D">
        <w:rPr>
          <w:highlight w:val="yellow"/>
        </w:rPr>
        <w:t>0</w:t>
      </w:r>
      <w:r w:rsidRPr="00F224D1">
        <w:rPr>
          <w:highlight w:val="yellow"/>
        </w:rPr>
        <w:t xml:space="preserve">. </w:t>
      </w:r>
      <w:r w:rsidRPr="00F224D1">
        <w:rPr>
          <w:highlight w:val="yellow"/>
        </w:rPr>
        <w:tab/>
        <w:t xml:space="preserve">Предоставить гарантию исполнения условий договора (приложение </w:t>
      </w:r>
      <w:r w:rsidR="00F924A3">
        <w:rPr>
          <w:highlight w:val="yellow"/>
        </w:rPr>
        <w:t>4</w:t>
      </w:r>
      <w:r w:rsidRPr="00F224D1">
        <w:rPr>
          <w:highlight w:val="yellow"/>
        </w:rPr>
        <w:t xml:space="preserve"> к договору</w:t>
      </w:r>
      <w:r w:rsidR="00F84FFD" w:rsidRPr="00F84FFD">
        <w:rPr>
          <w:sz w:val="22"/>
          <w:szCs w:val="22"/>
          <w:highlight w:val="yellow"/>
          <w:lang w:eastAsia="ar-SA"/>
        </w:rPr>
        <w:t xml:space="preserve"> </w:t>
      </w:r>
      <w:r w:rsidR="00F84FFD" w:rsidRPr="00122D49">
        <w:rPr>
          <w:sz w:val="22"/>
          <w:szCs w:val="22"/>
          <w:highlight w:val="yellow"/>
          <w:lang w:eastAsia="ar-SA"/>
        </w:rPr>
        <w:t>являющ</w:t>
      </w:r>
      <w:r w:rsidR="00F84FFD">
        <w:rPr>
          <w:sz w:val="22"/>
          <w:szCs w:val="22"/>
          <w:highlight w:val="yellow"/>
          <w:lang w:eastAsia="ar-SA"/>
        </w:rPr>
        <w:t>их</w:t>
      </w:r>
      <w:r w:rsidR="00F84FFD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Pr="00F224D1">
        <w:rPr>
          <w:highlight w:val="yellow"/>
        </w:rPr>
        <w:t>).</w:t>
      </w:r>
    </w:p>
    <w:p w:rsidR="00F224D1" w:rsidRDefault="00F224D1" w:rsidP="00C0255C">
      <w:pPr>
        <w:ind w:firstLine="540"/>
        <w:jc w:val="both"/>
      </w:pPr>
      <w:r w:rsidRPr="00F224D1">
        <w:rPr>
          <w:highlight w:val="yellow"/>
        </w:rPr>
        <w:t>2.3.1</w:t>
      </w:r>
      <w:r w:rsidR="00AF2E3D">
        <w:rPr>
          <w:highlight w:val="yellow"/>
        </w:rPr>
        <w:t>1</w:t>
      </w:r>
      <w:r w:rsidRPr="00F224D1">
        <w:rPr>
          <w:highlight w:val="yellow"/>
        </w:rPr>
        <w:t xml:space="preserve">. </w:t>
      </w:r>
      <w:r w:rsidRPr="00F224D1">
        <w:rPr>
          <w:highlight w:val="yellow"/>
        </w:rPr>
        <w:tab/>
        <w:t xml:space="preserve">Предоставить гарантию исполнения обязательств подрядчика в гарантийный период </w:t>
      </w:r>
      <w:r w:rsidR="00F84FFD">
        <w:rPr>
          <w:highlight w:val="yellow"/>
        </w:rPr>
        <w:t xml:space="preserve">на весь срок гарантии </w:t>
      </w:r>
      <w:r w:rsidRPr="00F224D1">
        <w:rPr>
          <w:highlight w:val="yellow"/>
        </w:rPr>
        <w:t xml:space="preserve">(приложение </w:t>
      </w:r>
      <w:r w:rsidR="00F924A3">
        <w:rPr>
          <w:highlight w:val="yellow"/>
        </w:rPr>
        <w:t>5</w:t>
      </w:r>
      <w:r w:rsidRPr="00F224D1">
        <w:rPr>
          <w:highlight w:val="yellow"/>
        </w:rPr>
        <w:t xml:space="preserve"> к договору</w:t>
      </w:r>
      <w:r w:rsidR="00F84FFD">
        <w:rPr>
          <w:highlight w:val="yellow"/>
        </w:rPr>
        <w:t xml:space="preserve"> </w:t>
      </w:r>
      <w:r w:rsidR="00F84FFD" w:rsidRPr="00122D49">
        <w:rPr>
          <w:sz w:val="22"/>
          <w:szCs w:val="22"/>
          <w:highlight w:val="yellow"/>
          <w:lang w:eastAsia="ar-SA"/>
        </w:rPr>
        <w:t>являющ</w:t>
      </w:r>
      <w:r w:rsidR="00F84FFD">
        <w:rPr>
          <w:sz w:val="22"/>
          <w:szCs w:val="22"/>
          <w:highlight w:val="yellow"/>
          <w:lang w:eastAsia="ar-SA"/>
        </w:rPr>
        <w:t>их</w:t>
      </w:r>
      <w:r w:rsidR="00F84FFD" w:rsidRPr="00122D49">
        <w:rPr>
          <w:sz w:val="22"/>
          <w:szCs w:val="22"/>
          <w:highlight w:val="yellow"/>
          <w:lang w:eastAsia="ar-SA"/>
        </w:rPr>
        <w:t>ся неотъемлемой частью настоящего договора</w:t>
      </w:r>
      <w:r w:rsidRPr="00F224D1">
        <w:rPr>
          <w:highlight w:val="yellow"/>
        </w:rPr>
        <w:t>).</w:t>
      </w:r>
    </w:p>
    <w:p w:rsidR="00F50F88" w:rsidRPr="00F02DB4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F02DB4">
        <w:t>3. ЦЕНА РАБОТ И ПОРЯДОК РАСЧЕТОВ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F02DB4" w:rsidRDefault="00A13909" w:rsidP="002B7768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>
        <w:t>3.1.</w:t>
      </w:r>
      <w:r>
        <w:tab/>
      </w:r>
      <w:r w:rsidR="008F4C7E" w:rsidRPr="00F02DB4">
        <w:t>Сумма</w:t>
      </w:r>
      <w:r w:rsidR="00F50F88" w:rsidRPr="00F02DB4">
        <w:t xml:space="preserve"> договор</w:t>
      </w:r>
      <w:r w:rsidR="008F4C7E" w:rsidRPr="00F02DB4">
        <w:t>а</w:t>
      </w:r>
      <w:r w:rsidR="00F50F88" w:rsidRPr="00F02DB4">
        <w:t xml:space="preserve"> составляет </w:t>
      </w:r>
      <w:r w:rsidR="00EC6E35" w:rsidRPr="00EC6E35">
        <w:rPr>
          <w:b/>
          <w:u w:val="single"/>
        </w:rPr>
        <w:t>12</w:t>
      </w:r>
      <w:r w:rsidR="00C6101F">
        <w:rPr>
          <w:b/>
          <w:u w:val="single"/>
        </w:rPr>
        <w:t>1</w:t>
      </w:r>
      <w:r w:rsidR="00EC6E35" w:rsidRPr="00EC6E35">
        <w:rPr>
          <w:b/>
          <w:u w:val="single"/>
        </w:rPr>
        <w:t xml:space="preserve"> </w:t>
      </w:r>
      <w:r w:rsidR="00C6101F">
        <w:rPr>
          <w:b/>
          <w:u w:val="single"/>
        </w:rPr>
        <w:t>080</w:t>
      </w:r>
      <w:r w:rsidR="00EC6E35" w:rsidRPr="00EC6E35">
        <w:rPr>
          <w:b/>
          <w:u w:val="single"/>
        </w:rPr>
        <w:t>,</w:t>
      </w:r>
      <w:r w:rsidR="00C6101F">
        <w:rPr>
          <w:b/>
          <w:u w:val="single"/>
        </w:rPr>
        <w:t>81</w:t>
      </w:r>
      <w:r w:rsidR="00EC6E35" w:rsidRPr="00EC6E35">
        <w:rPr>
          <w:b/>
          <w:u w:val="single"/>
        </w:rPr>
        <w:t xml:space="preserve"> (Сто двадцать </w:t>
      </w:r>
      <w:r w:rsidR="00C6101F">
        <w:rPr>
          <w:b/>
          <w:u w:val="single"/>
        </w:rPr>
        <w:t xml:space="preserve">одна </w:t>
      </w:r>
      <w:r w:rsidR="00EC6E35" w:rsidRPr="00EC6E35">
        <w:rPr>
          <w:b/>
          <w:u w:val="single"/>
        </w:rPr>
        <w:t>тысяч</w:t>
      </w:r>
      <w:r w:rsidR="00C6101F">
        <w:rPr>
          <w:b/>
          <w:u w:val="single"/>
        </w:rPr>
        <w:t>а</w:t>
      </w:r>
      <w:r w:rsidR="00EC6E35" w:rsidRPr="00EC6E35">
        <w:rPr>
          <w:b/>
          <w:u w:val="single"/>
        </w:rPr>
        <w:t xml:space="preserve"> </w:t>
      </w:r>
      <w:r w:rsidR="00C6101F">
        <w:rPr>
          <w:b/>
          <w:u w:val="single"/>
        </w:rPr>
        <w:t>восемьдесят</w:t>
      </w:r>
      <w:r w:rsidR="00EC6E35" w:rsidRPr="00EC6E35">
        <w:rPr>
          <w:b/>
          <w:u w:val="single"/>
        </w:rPr>
        <w:t xml:space="preserve"> рубл</w:t>
      </w:r>
      <w:r w:rsidR="00C6101F">
        <w:rPr>
          <w:b/>
          <w:u w:val="single"/>
        </w:rPr>
        <w:t>ей</w:t>
      </w:r>
      <w:r w:rsidR="00EC6E35" w:rsidRPr="00EC6E35">
        <w:rPr>
          <w:b/>
          <w:u w:val="single"/>
        </w:rPr>
        <w:t xml:space="preserve"> </w:t>
      </w:r>
      <w:r w:rsidR="00C6101F">
        <w:rPr>
          <w:b/>
          <w:u w:val="single"/>
        </w:rPr>
        <w:t>81</w:t>
      </w:r>
      <w:r w:rsidR="00EC6E35" w:rsidRPr="00EC6E35">
        <w:rPr>
          <w:b/>
          <w:u w:val="single"/>
        </w:rPr>
        <w:t xml:space="preserve"> копейк</w:t>
      </w:r>
      <w:r w:rsidR="00C6101F">
        <w:rPr>
          <w:b/>
          <w:u w:val="single"/>
        </w:rPr>
        <w:t>а</w:t>
      </w:r>
      <w:bookmarkStart w:id="0" w:name="_GoBack"/>
      <w:bookmarkEnd w:id="0"/>
      <w:r w:rsidR="00EC6E35" w:rsidRPr="00EC6E35">
        <w:rPr>
          <w:b/>
          <w:u w:val="single"/>
        </w:rPr>
        <w:t>)</w:t>
      </w:r>
      <w:r w:rsidR="00F22527">
        <w:rPr>
          <w:b/>
          <w:u w:val="single"/>
        </w:rPr>
        <w:t>.</w:t>
      </w:r>
      <w:r w:rsidR="00EC6E35" w:rsidRPr="00EC6E35">
        <w:rPr>
          <w:b/>
          <w:u w:val="single"/>
        </w:rPr>
        <w:t xml:space="preserve"> Без НДС (упрощенная система налогообложения).</w:t>
      </w:r>
    </w:p>
    <w:p w:rsidR="00DB14D8" w:rsidRDefault="00A13909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Сумма</w:t>
      </w:r>
      <w:r w:rsidR="002247EB" w:rsidRPr="002247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договора </w:t>
      </w:r>
      <w:r w:rsidR="002247EB" w:rsidRPr="002247EB">
        <w:rPr>
          <w:color w:val="000000" w:themeColor="text1"/>
        </w:rPr>
        <w:t xml:space="preserve">определяется </w:t>
      </w:r>
      <w:r w:rsidR="00DB14D8">
        <w:rPr>
          <w:color w:val="000000" w:themeColor="text1"/>
        </w:rPr>
        <w:t xml:space="preserve">утвержденной проектно-сметной документацией </w:t>
      </w:r>
      <w:r w:rsidR="002247EB" w:rsidRPr="002247EB">
        <w:rPr>
          <w:color w:val="000000" w:themeColor="text1"/>
        </w:rPr>
        <w:t xml:space="preserve">и включает в себя стоимость </w:t>
      </w:r>
      <w:proofErr w:type="gramStart"/>
      <w:r w:rsidR="002247EB" w:rsidRPr="002247EB">
        <w:rPr>
          <w:color w:val="000000" w:themeColor="text1"/>
        </w:rPr>
        <w:t>работ</w:t>
      </w:r>
      <w:proofErr w:type="gramEnd"/>
      <w:r>
        <w:rPr>
          <w:color w:val="000000" w:themeColor="text1"/>
        </w:rPr>
        <w:t xml:space="preserve"> в том</w:t>
      </w:r>
      <w:r w:rsidR="002247EB" w:rsidRPr="002247EB">
        <w:rPr>
          <w:color w:val="000000" w:themeColor="text1"/>
        </w:rPr>
        <w:t xml:space="preserve"> числе</w:t>
      </w:r>
      <w:r>
        <w:rPr>
          <w:color w:val="000000" w:themeColor="text1"/>
        </w:rPr>
        <w:t xml:space="preserve"> </w:t>
      </w:r>
      <w:r>
        <w:t>стоимость материалов</w:t>
      </w:r>
      <w:r w:rsidR="002247EB" w:rsidRPr="002247EB">
        <w:rPr>
          <w:color w:val="000000" w:themeColor="text1"/>
        </w:rPr>
        <w:t xml:space="preserve"> необходимы</w:t>
      </w:r>
      <w:r>
        <w:rPr>
          <w:color w:val="000000" w:themeColor="text1"/>
        </w:rPr>
        <w:t>х</w:t>
      </w:r>
      <w:r w:rsidR="002247EB" w:rsidRPr="002247EB">
        <w:rPr>
          <w:color w:val="000000" w:themeColor="text1"/>
        </w:rPr>
        <w:t xml:space="preserve"> для выполнения работ </w:t>
      </w:r>
      <w:r>
        <w:rPr>
          <w:color w:val="000000" w:themeColor="text1"/>
        </w:rPr>
        <w:t>(</w:t>
      </w:r>
      <w:r w:rsidR="002247EB" w:rsidRPr="002247EB">
        <w:rPr>
          <w:color w:val="000000" w:themeColor="text1"/>
        </w:rPr>
        <w:t xml:space="preserve">расходные материалы, комплектующие) </w:t>
      </w:r>
      <w:r>
        <w:rPr>
          <w:color w:val="000000" w:themeColor="text1"/>
        </w:rPr>
        <w:t xml:space="preserve">стоимость </w:t>
      </w:r>
      <w:r>
        <w:t>их доставки и погрузки-разгрузки</w:t>
      </w:r>
      <w:r w:rsidR="002247EB" w:rsidRPr="002247EB">
        <w:rPr>
          <w:color w:val="000000" w:themeColor="text1"/>
        </w:rPr>
        <w:t>.</w:t>
      </w:r>
    </w:p>
    <w:p w:rsidR="00927492" w:rsidRDefault="00DB14D8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 3.2.</w:t>
      </w:r>
      <w:r w:rsidR="002247EB" w:rsidRPr="002247E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</w:t>
      </w:r>
      <w:proofErr w:type="gramStart"/>
      <w:r>
        <w:rPr>
          <w:color w:val="000000" w:themeColor="text1"/>
        </w:rPr>
        <w:t>Цена договора может корректироваться сторонами (в ходе выполнения работ) в соответствии с прогнозным (инфляционном) изменением, стоимости работ в период от начала до окончания срока выполнения работ, а также в случае внесения изменений в проектную документацию влияющих на общую стоимость выполняемых работ.</w:t>
      </w:r>
      <w:proofErr w:type="gramEnd"/>
      <w:r>
        <w:rPr>
          <w:color w:val="000000" w:themeColor="text1"/>
        </w:rPr>
        <w:t xml:space="preserve"> Стороны обязуются подписать дополнительное соглашение. </w:t>
      </w:r>
    </w:p>
    <w:p w:rsidR="00927492" w:rsidRDefault="002247EB" w:rsidP="0092749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 </w:t>
      </w:r>
      <w:r w:rsidR="00927492">
        <w:rPr>
          <w:color w:val="000000" w:themeColor="text1"/>
        </w:rPr>
        <w:t>3.3.</w:t>
      </w:r>
      <w:r w:rsidR="00927492">
        <w:rPr>
          <w:color w:val="000000" w:themeColor="text1"/>
        </w:rPr>
        <w:tab/>
      </w:r>
      <w:r w:rsidRPr="002247EB">
        <w:rPr>
          <w:color w:val="000000" w:themeColor="text1"/>
        </w:rPr>
        <w:t>Смета на работы составлена на основе нормативных документов, регламентирующих порядок составления смет для Московской области.</w:t>
      </w:r>
    </w:p>
    <w:p w:rsidR="00927492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="002247EB" w:rsidRPr="002247EB">
        <w:t>3.4.</w:t>
      </w:r>
      <w:r>
        <w:tab/>
      </w:r>
      <w:proofErr w:type="gramStart"/>
      <w:r w:rsidR="002247EB" w:rsidRPr="002247EB">
        <w:t>Окончательная стоимость работ, указанных в п. 3.</w:t>
      </w:r>
      <w:r>
        <w:t>1</w:t>
      </w:r>
      <w:r w:rsidR="002247EB" w:rsidRPr="002247EB">
        <w:t xml:space="preserve"> определяется выполненными объемами работ, подтвержденными Актом о приемке выполненных работ (форма КС-2) </w:t>
      </w:r>
      <w:r w:rsidRPr="00F02DB4">
        <w:t>и справк</w:t>
      </w:r>
      <w:r>
        <w:t>ой</w:t>
      </w:r>
      <w:r w:rsidRPr="00F02DB4">
        <w:t xml:space="preserve"> о стоимости выполненных работ </w:t>
      </w:r>
      <w:r w:rsidR="00F924A3">
        <w:t xml:space="preserve">(форма </w:t>
      </w:r>
      <w:r w:rsidRPr="00F02DB4">
        <w:t>КС-3</w:t>
      </w:r>
      <w:r w:rsidR="00F924A3">
        <w:t>)</w:t>
      </w:r>
      <w:r w:rsidRPr="00F02DB4">
        <w:t xml:space="preserve"> </w:t>
      </w:r>
      <w:r w:rsidR="002247EB" w:rsidRPr="002247EB">
        <w:t xml:space="preserve">с учетом требований нормативных документов, регулирующих </w:t>
      </w:r>
      <w:proofErr w:type="spellStart"/>
      <w:r w:rsidR="002247EB" w:rsidRPr="002247EB">
        <w:t>ценообразующие</w:t>
      </w:r>
      <w:proofErr w:type="spellEnd"/>
      <w:r w:rsidR="002247EB" w:rsidRPr="002247EB">
        <w:t xml:space="preserve"> факторы в условиях рыночных отношений и с учетом фактической стоимости материалов.</w:t>
      </w:r>
      <w:proofErr w:type="gramEnd"/>
    </w:p>
    <w:p w:rsidR="00C0255C" w:rsidRPr="00F02DB4" w:rsidRDefault="00927492" w:rsidP="009274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</w:t>
      </w:r>
      <w:r w:rsidR="002B7768" w:rsidRPr="00F02DB4">
        <w:t>3.</w:t>
      </w:r>
      <w:r>
        <w:t>5</w:t>
      </w:r>
      <w:r w:rsidR="008F4C7E" w:rsidRPr="00F02DB4">
        <w:t>.</w:t>
      </w:r>
      <w:r w:rsidR="008F4C7E" w:rsidRPr="00F02DB4">
        <w:tab/>
      </w:r>
      <w:r w:rsidR="00165213" w:rsidRPr="00F02DB4">
        <w:t xml:space="preserve">Расчет за выполненные работы производится на основании Акта приема выполненных работ </w:t>
      </w:r>
      <w:r w:rsidR="00F924A3" w:rsidRPr="002247EB">
        <w:t xml:space="preserve">(форма КС-2) </w:t>
      </w:r>
      <w:r w:rsidR="00165213" w:rsidRPr="00F02DB4">
        <w:t xml:space="preserve"> 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F924A3" w:rsidRPr="00F02DB4">
        <w:t xml:space="preserve"> </w:t>
      </w:r>
      <w:r w:rsidR="00165213" w:rsidRPr="00F02DB4">
        <w:t xml:space="preserve">не позднее </w:t>
      </w:r>
      <w:r w:rsidR="00F924A3">
        <w:t>90</w:t>
      </w:r>
      <w:r w:rsidR="00165213" w:rsidRPr="00F02DB4">
        <w:t xml:space="preserve"> дней после завершения работ по Договору.</w:t>
      </w:r>
    </w:p>
    <w:p w:rsidR="00F609A8" w:rsidRPr="00F02DB4" w:rsidRDefault="00927492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8F4C7E" w:rsidRPr="00F02DB4">
        <w:t>3.</w:t>
      </w:r>
      <w:r>
        <w:t>6</w:t>
      </w:r>
      <w:r w:rsidR="008F4C7E" w:rsidRPr="00F02DB4">
        <w:t>.</w:t>
      </w:r>
      <w:r w:rsidR="008F4C7E" w:rsidRPr="00F02DB4">
        <w:tab/>
      </w:r>
      <w:r w:rsidR="00F609A8" w:rsidRPr="00F02DB4">
        <w:t>Датой исполнения обязательств оплат</w:t>
      </w:r>
      <w:r w:rsidR="00A05A51" w:rsidRPr="00F02DB4">
        <w:t>ы</w:t>
      </w:r>
      <w:r w:rsidR="00F609A8" w:rsidRPr="00F02DB4">
        <w:t xml:space="preserve"> по настоящему Договору Стороны считают дату поступления денежных средств на расчетный счет </w:t>
      </w:r>
      <w:r w:rsidR="0006238B">
        <w:t>Подрядчика</w:t>
      </w:r>
      <w:r w:rsidR="00F609A8" w:rsidRPr="00F02DB4">
        <w:t>.</w:t>
      </w:r>
    </w:p>
    <w:p w:rsidR="00651DBC" w:rsidRPr="00F02DB4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F02DB4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4. СРОКИ, ПОРЯДОК СДАЧИ И ПРИЕМКИ ПРОДУКЦИИ</w:t>
      </w:r>
    </w:p>
    <w:p w:rsidR="00F50F88" w:rsidRPr="00F02DB4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02DB4" w:rsidRDefault="00DC141D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4.1.</w:t>
      </w:r>
      <w:r w:rsidRPr="00F02DB4">
        <w:tab/>
      </w:r>
      <w:r w:rsidR="00F50F88" w:rsidRPr="00F02DB4">
        <w:t>Срок выполнен</w:t>
      </w:r>
      <w:r w:rsidR="001E1599" w:rsidRPr="00F02DB4">
        <w:t>ия работ</w:t>
      </w:r>
      <w:r w:rsidR="00122D49" w:rsidRPr="00F02DB4">
        <w:t xml:space="preserve"> указан в </w:t>
      </w:r>
      <w:r w:rsidR="00C0255C" w:rsidRPr="00F02DB4">
        <w:t xml:space="preserve">Техническом задании </w:t>
      </w:r>
      <w:r w:rsidR="00122D49" w:rsidRPr="00F02DB4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6E6AF5" w:rsidRPr="00F02DB4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4.2</w:t>
      </w:r>
      <w:r w:rsidR="00DC141D" w:rsidRPr="00F02DB4">
        <w:t>.</w:t>
      </w:r>
      <w:r w:rsidR="00DC141D" w:rsidRPr="00F02DB4">
        <w:tab/>
      </w:r>
      <w:r w:rsidR="006E6AF5" w:rsidRPr="00F02DB4">
        <w:t>Работа считается выполненной после подписания акта о приемке в</w:t>
      </w:r>
      <w:r w:rsidR="00B649D9">
        <w:t xml:space="preserve">ыполненных работ </w:t>
      </w:r>
      <w:proofErr w:type="gramStart"/>
      <w:r w:rsidR="00B649D9">
        <w:t>по</w:t>
      </w:r>
      <w:proofErr w:type="gramEnd"/>
      <w:r w:rsidR="00B649D9">
        <w:t xml:space="preserve"> </w:t>
      </w:r>
      <w:r w:rsidR="00F924A3" w:rsidRPr="002247EB">
        <w:t>(</w:t>
      </w:r>
      <w:proofErr w:type="gramStart"/>
      <w:r w:rsidR="00F924A3" w:rsidRPr="002247EB">
        <w:t>форма</w:t>
      </w:r>
      <w:proofErr w:type="gramEnd"/>
      <w:r w:rsidR="00F924A3" w:rsidRPr="002247EB">
        <w:t xml:space="preserve"> КС-2) </w:t>
      </w:r>
      <w:r w:rsidR="00B649D9" w:rsidRPr="00F02DB4">
        <w:t xml:space="preserve">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6E6AF5" w:rsidRPr="00F02DB4">
        <w:t xml:space="preserve">, подписанного уполномоченными представителями обеих сторон. 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</w:t>
      </w:r>
      <w:r w:rsidR="0086198B" w:rsidRPr="00F02DB4">
        <w:t>4</w:t>
      </w:r>
      <w:r w:rsidR="00DC141D" w:rsidRPr="00F02DB4">
        <w:t>.</w:t>
      </w:r>
      <w:r w:rsidR="00DC141D" w:rsidRPr="00F02DB4">
        <w:tab/>
      </w:r>
      <w:r w:rsidR="006E6AF5" w:rsidRPr="00F02DB4">
        <w:rPr>
          <w:bCs/>
        </w:rPr>
        <w:t xml:space="preserve">После выполнения электромонтажных работ представить Заказчику: технический отчет (согласно инструкции по оформлению приемо-сдаточной документации по </w:t>
      </w:r>
      <w:r w:rsidR="006E6AF5" w:rsidRPr="00F02DB4">
        <w:rPr>
          <w:bCs/>
        </w:rPr>
        <w:lastRenderedPageBreak/>
        <w:t>электромонтажным работам</w:t>
      </w:r>
      <w:proofErr w:type="gramStart"/>
      <w:r w:rsidR="006E6AF5" w:rsidRPr="00F02DB4">
        <w:rPr>
          <w:bCs/>
        </w:rPr>
        <w:t xml:space="preserve"> И</w:t>
      </w:r>
      <w:proofErr w:type="gramEnd"/>
      <w:r w:rsidR="006E6AF5" w:rsidRPr="00F02DB4">
        <w:rPr>
          <w:bCs/>
        </w:rPr>
        <w:t xml:space="preserve"> 1.13-07), с</w:t>
      </w:r>
      <w:r w:rsidR="006E6AF5" w:rsidRPr="00F02DB4">
        <w:t>ертификаты соответствия применяемых материалов, пуско-наладочный отчет.</w:t>
      </w:r>
    </w:p>
    <w:p w:rsidR="00B57035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 w:rsidRPr="00F02DB4">
        <w:t>4.5</w:t>
      </w:r>
      <w:r w:rsidR="00DC141D" w:rsidRPr="00F02DB4">
        <w:t>.</w:t>
      </w:r>
      <w:r w:rsidR="00DC141D" w:rsidRPr="00F02DB4">
        <w:tab/>
      </w:r>
      <w:r w:rsidR="006B625A" w:rsidRPr="00F02DB4">
        <w:t xml:space="preserve">Приемка работы Заказчиком осуществляется в течение 5-ти рабочих дней с момента получения </w:t>
      </w:r>
      <w:r w:rsidR="006E6AF5" w:rsidRPr="00F02DB4">
        <w:t xml:space="preserve">Акта приема выполненных работ </w:t>
      </w:r>
      <w:r w:rsidR="00F924A3" w:rsidRPr="002247EB">
        <w:t xml:space="preserve">(форма КС-2) </w:t>
      </w:r>
      <w:r w:rsidR="006E6AF5" w:rsidRPr="00F02DB4">
        <w:t xml:space="preserve"> 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6B625A" w:rsidRPr="00F02DB4">
        <w:t>.</w:t>
      </w:r>
      <w:r w:rsidR="00634671" w:rsidRPr="00F02DB4">
        <w:t xml:space="preserve"> </w:t>
      </w:r>
    </w:p>
    <w:p w:rsidR="006B625A" w:rsidRPr="00F02DB4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F02DB4">
        <w:t>4.6</w:t>
      </w:r>
      <w:r w:rsidR="00B57035" w:rsidRPr="00F02DB4">
        <w:t>.</w:t>
      </w:r>
      <w:r w:rsidR="00DC141D" w:rsidRPr="00F02DB4">
        <w:rPr>
          <w:color w:val="FF0000"/>
        </w:rPr>
        <w:tab/>
      </w:r>
      <w:r w:rsidR="006B625A" w:rsidRPr="00F02DB4">
        <w:t xml:space="preserve">В указанный срок Заказчик обязан подписать акт </w:t>
      </w:r>
      <w:r w:rsidR="0006238B">
        <w:t>п</w:t>
      </w:r>
      <w:r w:rsidR="006E6AF5" w:rsidRPr="00F02DB4">
        <w:t xml:space="preserve">риема выполненных работ </w:t>
      </w:r>
      <w:r w:rsidR="00F924A3" w:rsidRPr="002247EB">
        <w:t xml:space="preserve">(форма КС-2) </w:t>
      </w:r>
      <w:r w:rsidR="006E6AF5" w:rsidRPr="00F02DB4">
        <w:t xml:space="preserve">и справки о стоимости выполненных работ </w:t>
      </w:r>
      <w:r w:rsidR="00F924A3">
        <w:t xml:space="preserve">(форма </w:t>
      </w:r>
      <w:r w:rsidR="00F924A3" w:rsidRPr="00F02DB4">
        <w:t>КС-3</w:t>
      </w:r>
      <w:r w:rsidR="00F924A3">
        <w:t>)</w:t>
      </w:r>
      <w:r w:rsidR="00F924A3" w:rsidRPr="00F02DB4">
        <w:t xml:space="preserve"> </w:t>
      </w:r>
      <w:r w:rsidR="006E6AF5" w:rsidRPr="00F02DB4">
        <w:t>не позднее</w:t>
      </w:r>
      <w:r w:rsidR="0006238B">
        <w:t xml:space="preserve"> </w:t>
      </w:r>
      <w:r w:rsidR="006B625A" w:rsidRPr="00F02DB4">
        <w:t xml:space="preserve">или направить </w:t>
      </w:r>
      <w:r w:rsidR="006E6AF5" w:rsidRPr="00F02DB4">
        <w:t>Подрядчику</w:t>
      </w:r>
      <w:r w:rsidR="006B625A" w:rsidRPr="00F02DB4">
        <w:t xml:space="preserve"> мотивированный отказ от приемки работ.</w:t>
      </w:r>
    </w:p>
    <w:p w:rsidR="007436A7" w:rsidRPr="00F02DB4" w:rsidRDefault="007436A7" w:rsidP="007436A7">
      <w:pPr>
        <w:autoSpaceDE w:val="0"/>
        <w:autoSpaceDN w:val="0"/>
        <w:adjustRightInd w:val="0"/>
        <w:ind w:firstLine="540"/>
        <w:jc w:val="both"/>
      </w:pPr>
      <w:r w:rsidRPr="00F02DB4">
        <w:rPr>
          <w:rFonts w:ascii="Calibri" w:hAnsi="Calibri" w:cs="Calibri"/>
        </w:rPr>
        <w:t>4.</w:t>
      </w:r>
      <w:r w:rsidR="006E6AF5" w:rsidRPr="00F02DB4">
        <w:rPr>
          <w:rFonts w:ascii="Calibri" w:hAnsi="Calibri" w:cs="Calibri"/>
        </w:rPr>
        <w:t>7</w:t>
      </w:r>
      <w:r w:rsidRPr="00F02DB4">
        <w:rPr>
          <w:rFonts w:ascii="Calibri" w:hAnsi="Calibri" w:cs="Calibri"/>
        </w:rPr>
        <w:t>.</w:t>
      </w:r>
      <w:r w:rsidR="00DC141D" w:rsidRPr="00F02DB4">
        <w:rPr>
          <w:rFonts w:ascii="Calibri" w:hAnsi="Calibri" w:cs="Calibri"/>
        </w:rPr>
        <w:tab/>
      </w:r>
      <w:r w:rsidRPr="00F02DB4">
        <w:t xml:space="preserve">В случае отказа Заказчика от приемки работ Сторонами в течение 2 рабочих дней с момента получения </w:t>
      </w:r>
      <w:r w:rsidR="00165213" w:rsidRPr="00F02DB4">
        <w:t>Подрядчиком</w:t>
      </w:r>
      <w:r w:rsidRPr="00F02DB4">
        <w:t xml:space="preserve"> отказа составляется двусторонний акт с перечнем необходимых доработок и сроков их выполнения.</w:t>
      </w:r>
    </w:p>
    <w:p w:rsidR="008E2088" w:rsidRPr="00F02DB4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F02DB4">
        <w:t>5. ОТВЕТСТВЕННОСТЬ СТОРОН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5.1.</w:t>
      </w:r>
      <w:r w:rsidRPr="00F02DB4">
        <w:tab/>
      </w:r>
      <w:r w:rsidR="00D002ED" w:rsidRPr="00F02DB4"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5.2.</w:t>
      </w:r>
      <w:r w:rsidRPr="00F02DB4">
        <w:tab/>
        <w:t>Подрядчик несет риск случайной гибели или случайного повреждения материалов и оборудования до приемки Заказчиком полностью выполненных работ.</w:t>
      </w:r>
    </w:p>
    <w:p w:rsidR="00D002ED" w:rsidRPr="00F02DB4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3.</w:t>
      </w:r>
      <w:r w:rsidR="00DC141D" w:rsidRPr="00F02DB4">
        <w:tab/>
      </w:r>
      <w:r w:rsidR="006E6AF5" w:rsidRPr="00F02DB4">
        <w:t>Подрядчик</w:t>
      </w:r>
      <w:r w:rsidRPr="00F02DB4">
        <w:t xml:space="preserve">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</w:t>
      </w:r>
      <w:r w:rsidR="006E6AF5" w:rsidRPr="00F02DB4">
        <w:t>Подрядчиком</w:t>
      </w:r>
      <w:r w:rsidRPr="00F02DB4">
        <w:t>.</w:t>
      </w:r>
    </w:p>
    <w:p w:rsidR="00667C21" w:rsidRPr="00F02DB4" w:rsidRDefault="00667C21" w:rsidP="00667C21">
      <w:pPr>
        <w:ind w:right="-1" w:firstLine="567"/>
        <w:jc w:val="both"/>
      </w:pPr>
      <w:r w:rsidRPr="00F02DB4">
        <w:t>5.</w:t>
      </w:r>
      <w:r w:rsidR="00DC141D" w:rsidRPr="00F02DB4">
        <w:t>4.</w:t>
      </w:r>
      <w:r w:rsidR="00DC141D" w:rsidRPr="00F02DB4">
        <w:tab/>
      </w:r>
      <w:r w:rsidRPr="00F02DB4">
        <w:t xml:space="preserve">В случае нарушения установленных Договором сроков окончания работ, Заказчик вправе взыскать с </w:t>
      </w:r>
      <w:r w:rsidR="006E6AF5" w:rsidRPr="00F02DB4">
        <w:t>Подрядчика</w:t>
      </w:r>
      <w:r w:rsidRPr="00F02DB4">
        <w:t xml:space="preserve"> штраф в размере 0,1% от стоимости работ по Договору за каждый день задержки.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5.</w:t>
      </w:r>
      <w:r w:rsidR="00DC141D" w:rsidRPr="00F02DB4">
        <w:tab/>
      </w:r>
      <w:r w:rsidR="00D002ED" w:rsidRPr="00F02DB4">
        <w:t>Выплата неустойки и убытков не освобождает стороны от выполнения обязательств по настоящему договору.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6.</w:t>
      </w:r>
      <w:r w:rsidR="00DC141D" w:rsidRPr="00F02DB4">
        <w:tab/>
      </w:r>
      <w:r w:rsidR="00D002ED" w:rsidRPr="00F02DB4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F02DB4">
        <w:t xml:space="preserve">матриваться в Арбитражном суде </w:t>
      </w:r>
      <w:r w:rsidR="00D002ED" w:rsidRPr="00F02DB4">
        <w:t>Московской области.</w:t>
      </w:r>
    </w:p>
    <w:p w:rsidR="00D002ED" w:rsidRPr="00F02DB4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F02DB4">
        <w:t>5.</w:t>
      </w:r>
      <w:r w:rsidR="00DC141D" w:rsidRPr="00F02DB4">
        <w:t>7.</w:t>
      </w:r>
      <w:r w:rsidR="00DC141D" w:rsidRPr="00F02DB4">
        <w:tab/>
      </w:r>
      <w:r w:rsidR="00D002ED" w:rsidRPr="00F02DB4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C141D" w:rsidRPr="00F02DB4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C141D" w:rsidRPr="00F02DB4" w:rsidRDefault="00DC141D" w:rsidP="00DC141D">
      <w:pPr>
        <w:jc w:val="center"/>
      </w:pPr>
      <w:r w:rsidRPr="00F02DB4">
        <w:t>6. ГАРАНТИИ КАЧЕСТВА РАБОТЫ</w:t>
      </w:r>
    </w:p>
    <w:p w:rsidR="00DC141D" w:rsidRPr="00F02DB4" w:rsidRDefault="00DC141D" w:rsidP="00DC141D">
      <w:pPr>
        <w:jc w:val="center"/>
      </w:pPr>
    </w:p>
    <w:p w:rsidR="00DC141D" w:rsidRPr="00F02DB4" w:rsidRDefault="00DC141D" w:rsidP="00DC141D">
      <w:pPr>
        <w:ind w:firstLine="720"/>
      </w:pPr>
      <w:r w:rsidRPr="00F02DB4">
        <w:t>6.1.</w:t>
      </w:r>
      <w:r w:rsidRPr="00F02DB4">
        <w:tab/>
        <w:t>Гарантии качества распространяются на все конструктивные элементы и работы, выполненные  Подрядчиком по настоящему Договору.</w:t>
      </w:r>
    </w:p>
    <w:p w:rsidR="00DC141D" w:rsidRDefault="00DC141D" w:rsidP="00DC141D">
      <w:pPr>
        <w:ind w:firstLine="720"/>
      </w:pPr>
      <w:r w:rsidRPr="00F02DB4">
        <w:t>6.2.</w:t>
      </w:r>
      <w:r w:rsidRPr="00F02DB4">
        <w:tab/>
        <w:t>Подрядчик гарантирует достижение данным объектом строительства, указанных в проектной документации показателей и возможность эксплуатации объекта на протяжении гарантийного срока, предусмотренного законом и Договором, и несет ответственность за отступление от них. Гарантийный срок на выполненные работы</w:t>
      </w:r>
      <w:r>
        <w:t xml:space="preserve"> составляет 3 (</w:t>
      </w:r>
      <w:r w:rsidR="0064499E">
        <w:t>три</w:t>
      </w:r>
      <w:r>
        <w:t>) года с</w:t>
      </w:r>
      <w:r w:rsidR="00EF62AA">
        <w:t>о</w:t>
      </w:r>
      <w:r>
        <w:t xml:space="preserve"> </w:t>
      </w:r>
      <w:r w:rsidR="0064499E">
        <w:t>дня</w:t>
      </w:r>
      <w:r>
        <w:t xml:space="preserve"> подписания сторонами акта приема выполненных работ.</w:t>
      </w:r>
      <w:r w:rsidR="0064499E" w:rsidRPr="0064499E">
        <w:rPr>
          <w:highlight w:val="green"/>
        </w:rPr>
        <w:t xml:space="preserve"> </w:t>
      </w:r>
    </w:p>
    <w:p w:rsidR="00DC141D" w:rsidRDefault="0064499E" w:rsidP="0064499E">
      <w:pPr>
        <w:widowControl w:val="0"/>
        <w:autoSpaceDE w:val="0"/>
        <w:autoSpaceDN w:val="0"/>
        <w:adjustRightInd w:val="0"/>
        <w:ind w:firstLine="720"/>
        <w:jc w:val="both"/>
      </w:pPr>
      <w:r>
        <w:t>6</w:t>
      </w:r>
      <w:r w:rsidR="00DC141D">
        <w:t>.3.</w:t>
      </w:r>
      <w:r>
        <w:tab/>
      </w:r>
      <w:r w:rsidR="00DC141D">
        <w:t>Если в период гарантийной эксплуатации обнаружатся дефекты, препятствующие нормальной его эксплуатации, то Подрядчик обязан их устранить за свой счет и в согласованные с Заказчиком сроки.</w:t>
      </w:r>
    </w:p>
    <w:p w:rsidR="00DC141D" w:rsidRDefault="00DC141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7</w:t>
      </w:r>
      <w:r w:rsidR="00D002ED" w:rsidRPr="00C44961">
        <w:t>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7.1.</w:t>
      </w:r>
      <w:r>
        <w:tab/>
      </w:r>
      <w:r w:rsidR="00D002ED" w:rsidRPr="00C44961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7.2.</w:t>
      </w:r>
      <w:r>
        <w:tab/>
      </w:r>
      <w:r w:rsidR="00D002ED" w:rsidRPr="00C44961"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D002ED" w:rsidRPr="00C44961">
        <w:t>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="00D002ED" w:rsidRPr="00C44961">
        <w:t>е</w:t>
      </w:r>
      <w:proofErr w:type="gramEnd"/>
      <w:r w:rsidR="00D002ED" w:rsidRPr="00C44961">
        <w:t xml:space="preserve"> освобождения от ответственности.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7.4.</w:t>
      </w:r>
      <w:r>
        <w:tab/>
      </w:r>
      <w:r w:rsidR="00D002ED" w:rsidRPr="00C44961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D002ED"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="00D002ED" w:rsidRPr="00C44961">
        <w:t xml:space="preserve"> и санкции за неисполнение договорных обязательств не применяются.</w:t>
      </w:r>
    </w:p>
    <w:p w:rsidR="00D002ED" w:rsidRPr="00C44961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7.5.</w:t>
      </w:r>
      <w:r>
        <w:tab/>
      </w:r>
      <w:r w:rsidR="00D002ED" w:rsidRPr="00C44961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64499E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7.6.</w:t>
      </w:r>
      <w:r>
        <w:tab/>
      </w:r>
      <w:r w:rsidR="00D002ED" w:rsidRPr="00C44961">
        <w:t xml:space="preserve">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8</w:t>
      </w:r>
      <w:r w:rsidR="00D002ED" w:rsidRPr="00C44961">
        <w:t>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>8.1.</w:t>
      </w:r>
      <w:r>
        <w:tab/>
      </w:r>
      <w:r w:rsidR="00D002ED" w:rsidRPr="00B633F8">
        <w:t xml:space="preserve">Срок действия договора устанавливается </w:t>
      </w:r>
      <w:proofErr w:type="gramStart"/>
      <w:r w:rsidR="00D002ED" w:rsidRPr="00B633F8">
        <w:t>с даты</w:t>
      </w:r>
      <w:proofErr w:type="gramEnd"/>
      <w:r w:rsidR="00D002ED"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>
        <w:t xml:space="preserve">8.2. </w:t>
      </w:r>
      <w:r>
        <w:tab/>
        <w:t>Н</w:t>
      </w:r>
      <w:r w:rsidR="00D002ED" w:rsidRPr="00B633F8">
        <w:t xml:space="preserve">астоящий </w:t>
      </w:r>
      <w:proofErr w:type="gramStart"/>
      <w:r w:rsidR="00C46B37" w:rsidRPr="00B633F8">
        <w:t>договор</w:t>
      </w:r>
      <w:proofErr w:type="gramEnd"/>
      <w:r w:rsidR="00D002ED" w:rsidRPr="00B633F8">
        <w:t xml:space="preserve"> может </w:t>
      </w:r>
      <w:r w:rsidR="00C46B37" w:rsidRPr="00B633F8">
        <w:t>быть</w:t>
      </w:r>
      <w:r w:rsidR="00D002ED" w:rsidRPr="00B633F8">
        <w:t xml:space="preserve"> расторгнут по письменному соглашению сторон.</w:t>
      </w:r>
    </w:p>
    <w:p w:rsidR="00D14EEB" w:rsidRPr="00B633F8" w:rsidRDefault="0064499E" w:rsidP="00B633F8">
      <w:pPr>
        <w:shd w:val="clear" w:color="auto" w:fill="FFFFFF" w:themeFill="background1"/>
        <w:ind w:right="-1" w:firstLine="567"/>
        <w:jc w:val="both"/>
      </w:pPr>
      <w:r>
        <w:t>8.3.</w:t>
      </w:r>
      <w:r>
        <w:tab/>
      </w:r>
      <w:r w:rsidR="00D14EEB" w:rsidRPr="00B633F8">
        <w:t>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</w:t>
      </w:r>
      <w:r w:rsidR="00DC141D">
        <w:t>Подрядчиком</w:t>
      </w:r>
      <w:r w:rsidRPr="00B633F8">
        <w:t xml:space="preserve">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64499E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>8</w:t>
      </w:r>
      <w:r w:rsidR="003465DB" w:rsidRPr="00B633F8">
        <w:t>.4</w:t>
      </w:r>
      <w:r>
        <w:t>.</w:t>
      </w:r>
      <w:r>
        <w:tab/>
      </w:r>
      <w:r w:rsidR="00D14EEB" w:rsidRPr="00B633F8">
        <w:t xml:space="preserve">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.5</w:t>
      </w:r>
      <w:r>
        <w:t>.</w:t>
      </w:r>
      <w:r>
        <w:tab/>
      </w:r>
      <w:r w:rsidR="00D14EEB" w:rsidRPr="00B633F8">
        <w:t xml:space="preserve">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64499E" w:rsidP="00B633F8">
      <w:pPr>
        <w:shd w:val="clear" w:color="auto" w:fill="FFFFFF" w:themeFill="background1"/>
        <w:ind w:right="-1" w:firstLine="567"/>
        <w:jc w:val="both"/>
      </w:pPr>
      <w:r>
        <w:t>8</w:t>
      </w:r>
      <w:r w:rsidR="003465DB" w:rsidRPr="00B633F8">
        <w:t>.6</w:t>
      </w:r>
      <w:r>
        <w:t>.</w:t>
      </w:r>
      <w:r>
        <w:tab/>
      </w:r>
      <w:r w:rsidR="00D14EEB" w:rsidRPr="00B633F8">
        <w:t>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64499E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9</w:t>
      </w:r>
      <w:r w:rsidR="00D002ED" w:rsidRPr="00C44961">
        <w:t>. КОНФИДЕНЦИАЛЬНОСТЬ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F02DB4">
        <w:t>.1</w:t>
      </w:r>
      <w:r w:rsidR="00F02DB4">
        <w:tab/>
      </w:r>
      <w:r w:rsidR="004953C2" w:rsidRPr="00C44961">
        <w:t xml:space="preserve">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F02DB4">
      <w:pPr>
        <w:widowControl w:val="0"/>
        <w:autoSpaceDE w:val="0"/>
        <w:autoSpaceDN w:val="0"/>
        <w:adjustRightInd w:val="0"/>
        <w:ind w:left="540"/>
        <w:jc w:val="both"/>
      </w:pPr>
      <w:r w:rsidRPr="00C44961">
        <w:lastRenderedPageBreak/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64499E" w:rsidP="004953C2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953C2" w:rsidRPr="00C44961">
        <w:t>.2.</w:t>
      </w:r>
      <w:r w:rsidR="00F02DB4">
        <w:tab/>
      </w:r>
      <w:r w:rsidR="004953C2" w:rsidRPr="00C44961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F84FFD" w:rsidRDefault="00F84FFD" w:rsidP="00622DB4">
      <w:pPr>
        <w:widowControl w:val="0"/>
        <w:autoSpaceDE w:val="0"/>
        <w:autoSpaceDN w:val="0"/>
        <w:adjustRightInd w:val="0"/>
        <w:jc w:val="center"/>
        <w:outlineLvl w:val="0"/>
      </w:pPr>
    </w:p>
    <w:p w:rsidR="00D002ED" w:rsidRPr="00C44961" w:rsidRDefault="00F02DB4" w:rsidP="00622DB4">
      <w:pPr>
        <w:widowControl w:val="0"/>
        <w:autoSpaceDE w:val="0"/>
        <w:autoSpaceDN w:val="0"/>
        <w:adjustRightInd w:val="0"/>
        <w:jc w:val="center"/>
        <w:outlineLvl w:val="0"/>
      </w:pPr>
      <w:r>
        <w:t>10</w:t>
      </w:r>
      <w:r w:rsidR="00D002ED" w:rsidRPr="00C44961">
        <w:t>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10.1.</w:t>
      </w:r>
      <w:r>
        <w:tab/>
      </w:r>
      <w:r w:rsidR="00D002ED" w:rsidRPr="00C44961">
        <w:t xml:space="preserve">Стороны устанавливают, что все </w:t>
      </w:r>
      <w:r w:rsidR="004953C2" w:rsidRPr="00C44961">
        <w:t>претензии,</w:t>
      </w:r>
      <w:r w:rsidR="00D002ED" w:rsidRPr="00C44961">
        <w:t xml:space="preserve"> возникшие по настоящему договору, рассматриваются </w:t>
      </w:r>
      <w:r w:rsidR="00D002ED"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="00D002ED" w:rsidRPr="00F926A0">
        <w:t xml:space="preserve"> </w:t>
      </w:r>
      <w:r w:rsidR="00F77753" w:rsidRPr="00F926A0">
        <w:t xml:space="preserve"> рабочих </w:t>
      </w:r>
      <w:r w:rsidR="00D002ED" w:rsidRPr="00F926A0">
        <w:t>дней</w:t>
      </w:r>
      <w:r w:rsidR="00D002ED" w:rsidRPr="00422FA0">
        <w:t xml:space="preserve"> с момента</w:t>
      </w:r>
      <w:r w:rsidR="00D002ED" w:rsidRPr="00C44961">
        <w:t xml:space="preserve"> получения претензии</w:t>
      </w:r>
      <w:r w:rsidR="00F77753" w:rsidRPr="00F77753">
        <w:t>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2</w:t>
      </w:r>
      <w:r>
        <w:t>.</w:t>
      </w:r>
      <w:r>
        <w:tab/>
      </w:r>
      <w:r w:rsidR="00D002ED" w:rsidRPr="00C44961">
        <w:t>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3</w:t>
      </w:r>
      <w:r>
        <w:t>.</w:t>
      </w:r>
      <w:r>
        <w:tab/>
      </w:r>
      <w:r w:rsidR="00D002ED" w:rsidRPr="00C44961"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F02DB4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4</w:t>
      </w:r>
      <w:r>
        <w:t>.</w:t>
      </w:r>
      <w:r>
        <w:tab/>
      </w:r>
      <w:r w:rsidR="00D002ED" w:rsidRPr="00C44961"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Default="00F02DB4" w:rsidP="00715144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D002ED" w:rsidRPr="00C44961">
        <w:t>.</w:t>
      </w:r>
      <w:r w:rsidR="00F70256">
        <w:t>5</w:t>
      </w:r>
      <w:r>
        <w:t>.</w:t>
      </w:r>
      <w:r>
        <w:tab/>
      </w:r>
      <w:r w:rsidR="00D002ED" w:rsidRPr="00C44961">
        <w:t>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EC6E35" w:rsidRPr="00641686" w:rsidRDefault="00EC6E35" w:rsidP="00EC6E35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641686">
        <w:rPr>
          <w:sz w:val="22"/>
          <w:szCs w:val="22"/>
        </w:rPr>
        <w:t>11. ЮРИДИЧЕСКИЕ АДРЕСА И РЕКВИЗИТЫ СТОРОН</w:t>
      </w:r>
    </w:p>
    <w:p w:rsidR="00EC6E35" w:rsidRPr="00641686" w:rsidRDefault="00EC6E35" w:rsidP="00EC6E35">
      <w:pPr>
        <w:ind w:right="-1192" w:firstLine="567"/>
        <w:jc w:val="both"/>
        <w:outlineLvl w:val="0"/>
        <w:rPr>
          <w:b/>
          <w:sz w:val="22"/>
          <w:szCs w:val="22"/>
        </w:rPr>
      </w:pPr>
      <w:r w:rsidRPr="00641686">
        <w:rPr>
          <w:b/>
          <w:sz w:val="22"/>
          <w:szCs w:val="22"/>
        </w:rPr>
        <w:t>Заказчик:          ЗАО «Королевская электросеть»</w:t>
      </w:r>
    </w:p>
    <w:p w:rsidR="00EC6E35" w:rsidRPr="00641686" w:rsidRDefault="00EC6E35" w:rsidP="00EC6E35">
      <w:pPr>
        <w:ind w:right="-763" w:firstLine="2268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Адрес: 141079, г. Московская область, г. Королев, ул. Гагарина, д.4а</w:t>
      </w:r>
      <w:proofErr w:type="gramEnd"/>
    </w:p>
    <w:p w:rsidR="00EC6E35" w:rsidRPr="00641686" w:rsidRDefault="00EC6E35" w:rsidP="00EC6E35">
      <w:pPr>
        <w:widowControl w:val="0"/>
        <w:autoSpaceDE w:val="0"/>
        <w:autoSpaceDN w:val="0"/>
        <w:adjustRightInd w:val="0"/>
        <w:ind w:right="-763" w:firstLine="2268"/>
        <w:rPr>
          <w:sz w:val="22"/>
          <w:szCs w:val="22"/>
          <w:u w:val="single"/>
        </w:rPr>
      </w:pPr>
      <w:r w:rsidRPr="00641686">
        <w:rPr>
          <w:sz w:val="22"/>
          <w:szCs w:val="22"/>
        </w:rPr>
        <w:t>ИНН 5018054863 / КПП 501801001</w:t>
      </w:r>
    </w:p>
    <w:p w:rsidR="00EC6E35" w:rsidRPr="00641686" w:rsidRDefault="00EC6E35" w:rsidP="00EC6E35">
      <w:pPr>
        <w:ind w:right="-763" w:firstLine="2268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р</w:t>
      </w:r>
      <w:proofErr w:type="gramEnd"/>
      <w:r w:rsidRPr="00641686">
        <w:rPr>
          <w:sz w:val="22"/>
          <w:szCs w:val="22"/>
        </w:rPr>
        <w:t xml:space="preserve">/с </w:t>
      </w:r>
      <w:r w:rsidRPr="00641686">
        <w:rPr>
          <w:color w:val="000000"/>
          <w:sz w:val="22"/>
          <w:szCs w:val="22"/>
        </w:rPr>
        <w:t>№40702810600200000875</w:t>
      </w:r>
    </w:p>
    <w:p w:rsidR="00EC6E35" w:rsidRPr="00641686" w:rsidRDefault="00EC6E35" w:rsidP="00EC6E35">
      <w:pPr>
        <w:ind w:right="-763" w:firstLine="2268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 xml:space="preserve">в </w:t>
      </w:r>
      <w:proofErr w:type="spellStart"/>
      <w:r w:rsidRPr="00641686">
        <w:rPr>
          <w:color w:val="000000"/>
          <w:sz w:val="22"/>
          <w:szCs w:val="22"/>
        </w:rPr>
        <w:t>Королёвском</w:t>
      </w:r>
      <w:proofErr w:type="spellEnd"/>
      <w:r w:rsidRPr="00641686">
        <w:rPr>
          <w:color w:val="000000"/>
          <w:sz w:val="22"/>
          <w:szCs w:val="22"/>
        </w:rPr>
        <w:t xml:space="preserve"> филиале «ТКБ» (ЗАО)</w:t>
      </w:r>
    </w:p>
    <w:p w:rsidR="00EC6E35" w:rsidRPr="00641686" w:rsidRDefault="00EC6E35" w:rsidP="00EC6E35">
      <w:pPr>
        <w:ind w:right="-1192" w:firstLine="2268"/>
        <w:jc w:val="both"/>
        <w:outlineLvl w:val="0"/>
        <w:rPr>
          <w:color w:val="000000"/>
          <w:sz w:val="22"/>
          <w:szCs w:val="22"/>
        </w:rPr>
      </w:pPr>
      <w:r w:rsidRPr="00641686">
        <w:rPr>
          <w:color w:val="000000"/>
          <w:sz w:val="22"/>
          <w:szCs w:val="22"/>
        </w:rPr>
        <w:t>к/с 30101810500000000783</w:t>
      </w:r>
    </w:p>
    <w:p w:rsidR="00EC6E35" w:rsidRPr="00641686" w:rsidRDefault="00EC6E35" w:rsidP="00EC6E35">
      <w:pPr>
        <w:ind w:right="-1192" w:firstLine="2268"/>
        <w:jc w:val="both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БИК 044661783</w:t>
      </w:r>
    </w:p>
    <w:p w:rsidR="00EC6E35" w:rsidRPr="00641686" w:rsidRDefault="00EC6E35" w:rsidP="00EC6E35">
      <w:pPr>
        <w:ind w:right="-1192" w:firstLine="567"/>
        <w:outlineLvl w:val="0"/>
        <w:rPr>
          <w:b/>
          <w:sz w:val="22"/>
          <w:szCs w:val="22"/>
        </w:rPr>
      </w:pPr>
      <w:r w:rsidRPr="00641686">
        <w:rPr>
          <w:b/>
          <w:sz w:val="22"/>
          <w:szCs w:val="22"/>
        </w:rPr>
        <w:t>Исполнитель</w:t>
      </w:r>
      <w:r w:rsidRPr="00641686">
        <w:rPr>
          <w:sz w:val="22"/>
          <w:szCs w:val="22"/>
        </w:rPr>
        <w:t xml:space="preserve">:   </w:t>
      </w:r>
      <w:r w:rsidRPr="00641686">
        <w:rPr>
          <w:b/>
          <w:sz w:val="22"/>
          <w:szCs w:val="22"/>
        </w:rPr>
        <w:t>ООО «Проектная фирма «</w:t>
      </w:r>
      <w:proofErr w:type="spellStart"/>
      <w:r w:rsidRPr="00641686">
        <w:rPr>
          <w:b/>
          <w:sz w:val="22"/>
          <w:szCs w:val="22"/>
        </w:rPr>
        <w:t>ЭнергоПроект</w:t>
      </w:r>
      <w:proofErr w:type="spellEnd"/>
      <w:r w:rsidRPr="00641686">
        <w:rPr>
          <w:b/>
          <w:sz w:val="22"/>
          <w:szCs w:val="22"/>
        </w:rPr>
        <w:t>»</w:t>
      </w:r>
    </w:p>
    <w:p w:rsidR="00EC6E35" w:rsidRPr="00641686" w:rsidRDefault="00EC6E35" w:rsidP="00EC6E35">
      <w:pPr>
        <w:ind w:left="2268" w:right="-763"/>
        <w:outlineLvl w:val="0"/>
        <w:rPr>
          <w:sz w:val="22"/>
          <w:szCs w:val="22"/>
        </w:rPr>
      </w:pPr>
      <w:r w:rsidRPr="00641686">
        <w:rPr>
          <w:sz w:val="22"/>
          <w:szCs w:val="22"/>
        </w:rPr>
        <w:t xml:space="preserve">Адрес: 141060, Московская область, г. Королев, </w:t>
      </w:r>
    </w:p>
    <w:p w:rsidR="00EC6E35" w:rsidRPr="00641686" w:rsidRDefault="00EC6E35" w:rsidP="00EC6E35">
      <w:pPr>
        <w:ind w:left="2268" w:right="-763"/>
        <w:outlineLvl w:val="0"/>
        <w:rPr>
          <w:sz w:val="22"/>
          <w:szCs w:val="22"/>
        </w:rPr>
      </w:pPr>
      <w:proofErr w:type="spellStart"/>
      <w:r w:rsidRPr="00641686">
        <w:rPr>
          <w:sz w:val="22"/>
          <w:szCs w:val="22"/>
        </w:rPr>
        <w:t>мкр</w:t>
      </w:r>
      <w:proofErr w:type="spellEnd"/>
      <w:r w:rsidRPr="00641686">
        <w:rPr>
          <w:sz w:val="22"/>
          <w:szCs w:val="22"/>
        </w:rPr>
        <w:t xml:space="preserve">. </w:t>
      </w:r>
      <w:proofErr w:type="spellStart"/>
      <w:r w:rsidRPr="00641686">
        <w:rPr>
          <w:sz w:val="22"/>
          <w:szCs w:val="22"/>
        </w:rPr>
        <w:t>Болшево</w:t>
      </w:r>
      <w:proofErr w:type="spellEnd"/>
      <w:r w:rsidRPr="00641686">
        <w:rPr>
          <w:sz w:val="22"/>
          <w:szCs w:val="22"/>
        </w:rPr>
        <w:t>, ул. Школьная, д.21В, пом.1</w:t>
      </w:r>
    </w:p>
    <w:p w:rsidR="00EC6E35" w:rsidRPr="00641686" w:rsidRDefault="00EC6E35" w:rsidP="00EC6E35">
      <w:pPr>
        <w:widowControl w:val="0"/>
        <w:autoSpaceDE w:val="0"/>
        <w:autoSpaceDN w:val="0"/>
        <w:adjustRightInd w:val="0"/>
        <w:ind w:left="2268" w:right="-763"/>
        <w:rPr>
          <w:sz w:val="22"/>
          <w:szCs w:val="22"/>
          <w:u w:val="single"/>
        </w:rPr>
      </w:pPr>
      <w:r w:rsidRPr="00641686">
        <w:rPr>
          <w:sz w:val="22"/>
          <w:szCs w:val="22"/>
        </w:rPr>
        <w:t>ИНН 5018080574 / КПП 501801001</w:t>
      </w:r>
    </w:p>
    <w:p w:rsidR="00EC6E35" w:rsidRPr="00641686" w:rsidRDefault="00EC6E35" w:rsidP="00EC6E35">
      <w:pPr>
        <w:ind w:left="2268" w:right="-763"/>
        <w:outlineLvl w:val="0"/>
        <w:rPr>
          <w:sz w:val="22"/>
          <w:szCs w:val="22"/>
        </w:rPr>
      </w:pPr>
      <w:proofErr w:type="gramStart"/>
      <w:r w:rsidRPr="00641686">
        <w:rPr>
          <w:sz w:val="22"/>
          <w:szCs w:val="22"/>
        </w:rPr>
        <w:t>р</w:t>
      </w:r>
      <w:proofErr w:type="gramEnd"/>
      <w:r w:rsidRPr="00641686">
        <w:rPr>
          <w:sz w:val="22"/>
          <w:szCs w:val="22"/>
        </w:rPr>
        <w:t xml:space="preserve">/с </w:t>
      </w:r>
      <w:r w:rsidRPr="00641686">
        <w:rPr>
          <w:color w:val="000000"/>
          <w:sz w:val="22"/>
          <w:szCs w:val="22"/>
        </w:rPr>
        <w:t>№40702810140170004770</w:t>
      </w:r>
    </w:p>
    <w:p w:rsidR="00EC6E35" w:rsidRPr="00641686" w:rsidRDefault="00EC6E35" w:rsidP="00EC6E35">
      <w:pPr>
        <w:ind w:left="2268" w:right="-763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в ОАО «Сбербанк России» г. Москва</w:t>
      </w:r>
    </w:p>
    <w:p w:rsidR="00EC6E35" w:rsidRPr="00641686" w:rsidRDefault="00EC6E35" w:rsidP="00EC6E35">
      <w:pPr>
        <w:ind w:left="567" w:right="-1192"/>
        <w:outlineLvl w:val="0"/>
        <w:rPr>
          <w:color w:val="000000"/>
          <w:sz w:val="22"/>
          <w:szCs w:val="22"/>
        </w:rPr>
      </w:pPr>
      <w:r w:rsidRPr="00641686">
        <w:rPr>
          <w:color w:val="000000"/>
          <w:sz w:val="22"/>
          <w:szCs w:val="22"/>
        </w:rPr>
        <w:t xml:space="preserve">                            к/с 30101810400000000225</w:t>
      </w:r>
    </w:p>
    <w:p w:rsidR="00EC6E35" w:rsidRPr="00641686" w:rsidRDefault="00EC6E35" w:rsidP="00EC6E35">
      <w:pPr>
        <w:ind w:left="567" w:right="-1192" w:firstLine="1701"/>
        <w:outlineLvl w:val="0"/>
        <w:rPr>
          <w:sz w:val="22"/>
          <w:szCs w:val="22"/>
        </w:rPr>
      </w:pPr>
      <w:r w:rsidRPr="00641686">
        <w:rPr>
          <w:color w:val="000000"/>
          <w:sz w:val="22"/>
          <w:szCs w:val="22"/>
        </w:rPr>
        <w:t>БИК 044525225</w:t>
      </w:r>
    </w:p>
    <w:p w:rsidR="00EC6E35" w:rsidRPr="00641686" w:rsidRDefault="00EC6E35" w:rsidP="00EC6E35">
      <w:pPr>
        <w:ind w:left="567" w:right="-1192"/>
        <w:outlineLvl w:val="0"/>
        <w:rPr>
          <w:sz w:val="22"/>
          <w:szCs w:val="22"/>
        </w:rPr>
      </w:pPr>
    </w:p>
    <w:tbl>
      <w:tblPr>
        <w:tblW w:w="9706" w:type="dxa"/>
        <w:tblLayout w:type="fixed"/>
        <w:tblLook w:val="0000" w:firstRow="0" w:lastRow="0" w:firstColumn="0" w:lastColumn="0" w:noHBand="0" w:noVBand="0"/>
      </w:tblPr>
      <w:tblGrid>
        <w:gridCol w:w="4847"/>
        <w:gridCol w:w="4859"/>
      </w:tblGrid>
      <w:tr w:rsidR="00EC6E35" w:rsidRPr="00641686" w:rsidTr="00D146E8">
        <w:trPr>
          <w:trHeight w:val="118"/>
        </w:trPr>
        <w:tc>
          <w:tcPr>
            <w:tcW w:w="4847" w:type="dxa"/>
          </w:tcPr>
          <w:p w:rsidR="00EC6E35" w:rsidRPr="00641686" w:rsidRDefault="00EC6E35" w:rsidP="00D146E8">
            <w:pPr>
              <w:jc w:val="center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Исполнитель</w:t>
            </w:r>
          </w:p>
          <w:p w:rsidR="00EC6E35" w:rsidRPr="00641686" w:rsidRDefault="00EC6E35" w:rsidP="00D146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9" w:type="dxa"/>
          </w:tcPr>
          <w:p w:rsidR="00EC6E35" w:rsidRPr="00641686" w:rsidRDefault="00EC6E35" w:rsidP="00D146E8">
            <w:pPr>
              <w:jc w:val="center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Заказчик</w:t>
            </w:r>
          </w:p>
        </w:tc>
      </w:tr>
      <w:tr w:rsidR="00EC6E35" w:rsidRPr="00641686" w:rsidTr="00D146E8">
        <w:trPr>
          <w:trHeight w:val="234"/>
        </w:trPr>
        <w:tc>
          <w:tcPr>
            <w:tcW w:w="4847" w:type="dxa"/>
          </w:tcPr>
          <w:p w:rsidR="00EC6E35" w:rsidRPr="00641686" w:rsidRDefault="00EC6E35" w:rsidP="00D146E8">
            <w:pPr>
              <w:tabs>
                <w:tab w:val="left" w:pos="1545"/>
              </w:tabs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 xml:space="preserve">Директор </w:t>
            </w:r>
            <w:r w:rsidRPr="00641686">
              <w:rPr>
                <w:sz w:val="22"/>
                <w:szCs w:val="22"/>
              </w:rPr>
              <w:tab/>
            </w:r>
          </w:p>
          <w:p w:rsidR="00EC6E35" w:rsidRPr="00641686" w:rsidRDefault="00EC6E35" w:rsidP="00D146E8">
            <w:pPr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>ООО «Проектная фирма «</w:t>
            </w:r>
            <w:proofErr w:type="spellStart"/>
            <w:r w:rsidRPr="00641686">
              <w:rPr>
                <w:sz w:val="22"/>
                <w:szCs w:val="22"/>
              </w:rPr>
              <w:t>ЭнергоПроект</w:t>
            </w:r>
            <w:proofErr w:type="spellEnd"/>
            <w:r w:rsidRPr="00641686">
              <w:rPr>
                <w:sz w:val="22"/>
                <w:szCs w:val="22"/>
              </w:rPr>
              <w:t>»</w:t>
            </w:r>
          </w:p>
          <w:p w:rsidR="00EC6E35" w:rsidRPr="00641686" w:rsidRDefault="00EC6E35" w:rsidP="00D146E8">
            <w:pPr>
              <w:rPr>
                <w:sz w:val="22"/>
                <w:szCs w:val="22"/>
              </w:rPr>
            </w:pPr>
          </w:p>
          <w:p w:rsidR="00EC6E35" w:rsidRPr="00641686" w:rsidRDefault="00EC6E35" w:rsidP="00D146E8">
            <w:pPr>
              <w:rPr>
                <w:sz w:val="22"/>
                <w:szCs w:val="22"/>
              </w:rPr>
            </w:pPr>
          </w:p>
        </w:tc>
        <w:tc>
          <w:tcPr>
            <w:tcW w:w="4859" w:type="dxa"/>
          </w:tcPr>
          <w:p w:rsidR="00EC6E35" w:rsidRPr="00641686" w:rsidRDefault="00EC6E35" w:rsidP="00D146E8">
            <w:pPr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 xml:space="preserve">Директор </w:t>
            </w:r>
          </w:p>
          <w:p w:rsidR="00EC6E35" w:rsidRPr="00641686" w:rsidRDefault="00EC6E35" w:rsidP="00D146E8">
            <w:pPr>
              <w:jc w:val="both"/>
              <w:rPr>
                <w:sz w:val="22"/>
                <w:szCs w:val="22"/>
              </w:rPr>
            </w:pPr>
            <w:r w:rsidRPr="00641686">
              <w:rPr>
                <w:sz w:val="22"/>
                <w:szCs w:val="22"/>
              </w:rPr>
              <w:t>ЗАО «Королевская электросеть»</w:t>
            </w:r>
          </w:p>
        </w:tc>
      </w:tr>
      <w:tr w:rsidR="00EC6E35" w:rsidRPr="00641686" w:rsidTr="00D146E8">
        <w:trPr>
          <w:trHeight w:val="71"/>
        </w:trPr>
        <w:tc>
          <w:tcPr>
            <w:tcW w:w="4847" w:type="dxa"/>
          </w:tcPr>
          <w:p w:rsidR="00EC6E35" w:rsidRPr="00641686" w:rsidRDefault="00EC6E35" w:rsidP="00D146E8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____________________</w:t>
            </w:r>
            <w:r w:rsidRPr="00641686">
              <w:rPr>
                <w:sz w:val="22"/>
                <w:szCs w:val="22"/>
                <w:u w:val="single"/>
              </w:rPr>
              <w:t xml:space="preserve"> </w:t>
            </w:r>
            <w:r w:rsidRPr="00641686">
              <w:rPr>
                <w:b/>
                <w:sz w:val="22"/>
                <w:szCs w:val="22"/>
              </w:rPr>
              <w:t xml:space="preserve"> Сиротина Э.В</w:t>
            </w:r>
          </w:p>
        </w:tc>
        <w:tc>
          <w:tcPr>
            <w:tcW w:w="4859" w:type="dxa"/>
          </w:tcPr>
          <w:p w:rsidR="00EC6E35" w:rsidRPr="00641686" w:rsidRDefault="00EC6E35" w:rsidP="00D146E8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>___________________ Никитский Н.П.</w:t>
            </w:r>
          </w:p>
        </w:tc>
      </w:tr>
      <w:tr w:rsidR="00EC6E35" w:rsidRPr="00641686" w:rsidTr="00D146E8">
        <w:trPr>
          <w:trHeight w:val="647"/>
        </w:trPr>
        <w:tc>
          <w:tcPr>
            <w:tcW w:w="4847" w:type="dxa"/>
          </w:tcPr>
          <w:p w:rsidR="00EC6E35" w:rsidRPr="00641686" w:rsidRDefault="00EC6E35" w:rsidP="00D146E8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 xml:space="preserve"> МП</w:t>
            </w:r>
          </w:p>
        </w:tc>
        <w:tc>
          <w:tcPr>
            <w:tcW w:w="4859" w:type="dxa"/>
          </w:tcPr>
          <w:p w:rsidR="00EC6E35" w:rsidRPr="00641686" w:rsidRDefault="00EC6E35" w:rsidP="00D146E8">
            <w:pPr>
              <w:jc w:val="both"/>
              <w:rPr>
                <w:b/>
                <w:sz w:val="22"/>
                <w:szCs w:val="22"/>
              </w:rPr>
            </w:pPr>
            <w:r w:rsidRPr="00641686">
              <w:rPr>
                <w:b/>
                <w:sz w:val="22"/>
                <w:szCs w:val="22"/>
              </w:rPr>
              <w:t xml:space="preserve"> МП</w:t>
            </w:r>
          </w:p>
          <w:p w:rsidR="00EC6E35" w:rsidRPr="00641686" w:rsidRDefault="00EC6E35" w:rsidP="00D146E8">
            <w:pPr>
              <w:jc w:val="both"/>
              <w:rPr>
                <w:sz w:val="22"/>
                <w:szCs w:val="22"/>
              </w:rPr>
            </w:pPr>
          </w:p>
        </w:tc>
      </w:tr>
    </w:tbl>
    <w:p w:rsidR="0086198B" w:rsidRDefault="0086198B" w:rsidP="00F84FFD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E42745">
      <w:footerReference w:type="even" r:id="rId9"/>
      <w:footerReference w:type="default" r:id="rId10"/>
      <w:pgSz w:w="12240" w:h="15840"/>
      <w:pgMar w:top="851" w:right="567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C6" w:rsidRDefault="009965C6">
      <w:r>
        <w:separator/>
      </w:r>
    </w:p>
  </w:endnote>
  <w:endnote w:type="continuationSeparator" w:id="0">
    <w:p w:rsidR="009965C6" w:rsidRDefault="0099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C6101F">
          <w:rPr>
            <w:noProof/>
            <w:sz w:val="22"/>
            <w:szCs w:val="22"/>
          </w:rPr>
          <w:t>5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C6" w:rsidRDefault="009965C6">
      <w:r>
        <w:separator/>
      </w:r>
    </w:p>
  </w:footnote>
  <w:footnote w:type="continuationSeparator" w:id="0">
    <w:p w:rsidR="009965C6" w:rsidRDefault="0099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238B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3FD2"/>
    <w:rsid w:val="000C41C9"/>
    <w:rsid w:val="000D1B26"/>
    <w:rsid w:val="000E01CA"/>
    <w:rsid w:val="000F57A3"/>
    <w:rsid w:val="000F605E"/>
    <w:rsid w:val="000F6B83"/>
    <w:rsid w:val="000F7178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65213"/>
    <w:rsid w:val="001704BB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2B25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247EB"/>
    <w:rsid w:val="00227DE4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5214"/>
    <w:rsid w:val="002B7768"/>
    <w:rsid w:val="002C1FA9"/>
    <w:rsid w:val="002C26FA"/>
    <w:rsid w:val="002C2729"/>
    <w:rsid w:val="002C3D4C"/>
    <w:rsid w:val="002C514F"/>
    <w:rsid w:val="002C5604"/>
    <w:rsid w:val="002C7087"/>
    <w:rsid w:val="002C7E9F"/>
    <w:rsid w:val="002D0817"/>
    <w:rsid w:val="002D3575"/>
    <w:rsid w:val="002D4E05"/>
    <w:rsid w:val="002D67B3"/>
    <w:rsid w:val="002D7F21"/>
    <w:rsid w:val="002E02BE"/>
    <w:rsid w:val="002E14C3"/>
    <w:rsid w:val="002E2364"/>
    <w:rsid w:val="002E60F6"/>
    <w:rsid w:val="002E6BEB"/>
    <w:rsid w:val="002F324D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082B"/>
    <w:rsid w:val="003F200D"/>
    <w:rsid w:val="003F4D4C"/>
    <w:rsid w:val="003F68F2"/>
    <w:rsid w:val="00402572"/>
    <w:rsid w:val="00406100"/>
    <w:rsid w:val="00406DEB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67DE2"/>
    <w:rsid w:val="00470514"/>
    <w:rsid w:val="0047368E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0FFC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741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3AD8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06AD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499E"/>
    <w:rsid w:val="00646243"/>
    <w:rsid w:val="00647387"/>
    <w:rsid w:val="00650611"/>
    <w:rsid w:val="00650B71"/>
    <w:rsid w:val="00651DBC"/>
    <w:rsid w:val="0065400E"/>
    <w:rsid w:val="00654907"/>
    <w:rsid w:val="00657102"/>
    <w:rsid w:val="00657F22"/>
    <w:rsid w:val="0066069C"/>
    <w:rsid w:val="00662393"/>
    <w:rsid w:val="00663E1E"/>
    <w:rsid w:val="00663E68"/>
    <w:rsid w:val="0066630C"/>
    <w:rsid w:val="0066694D"/>
    <w:rsid w:val="00666ADC"/>
    <w:rsid w:val="00666E99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6AF5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AB7"/>
    <w:rsid w:val="00710FE7"/>
    <w:rsid w:val="00712587"/>
    <w:rsid w:val="00715144"/>
    <w:rsid w:val="007224B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234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4C7E"/>
    <w:rsid w:val="008F5842"/>
    <w:rsid w:val="008F6BCF"/>
    <w:rsid w:val="008F73DE"/>
    <w:rsid w:val="00905019"/>
    <w:rsid w:val="00922D66"/>
    <w:rsid w:val="009242F5"/>
    <w:rsid w:val="0092548C"/>
    <w:rsid w:val="00925A58"/>
    <w:rsid w:val="00927492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65C6"/>
    <w:rsid w:val="00997524"/>
    <w:rsid w:val="009A101D"/>
    <w:rsid w:val="009A1DB9"/>
    <w:rsid w:val="009A30AB"/>
    <w:rsid w:val="009A5883"/>
    <w:rsid w:val="009A5AAA"/>
    <w:rsid w:val="009B35D7"/>
    <w:rsid w:val="009B4F38"/>
    <w:rsid w:val="009B615E"/>
    <w:rsid w:val="009C219A"/>
    <w:rsid w:val="009C25FC"/>
    <w:rsid w:val="009C5371"/>
    <w:rsid w:val="009D017B"/>
    <w:rsid w:val="009D1AB2"/>
    <w:rsid w:val="009D2A31"/>
    <w:rsid w:val="009D36A6"/>
    <w:rsid w:val="009D43A8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3909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07A0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66EB7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2E3D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553D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5851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49D9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C798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55C"/>
    <w:rsid w:val="00C0287C"/>
    <w:rsid w:val="00C036E1"/>
    <w:rsid w:val="00C03FC9"/>
    <w:rsid w:val="00C04E9D"/>
    <w:rsid w:val="00C05143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1F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5A1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2344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4D8"/>
    <w:rsid w:val="00DB439F"/>
    <w:rsid w:val="00DC141D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2745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6E35"/>
    <w:rsid w:val="00EC7F75"/>
    <w:rsid w:val="00ED60D7"/>
    <w:rsid w:val="00EE1D67"/>
    <w:rsid w:val="00EF62AA"/>
    <w:rsid w:val="00F00EA7"/>
    <w:rsid w:val="00F02DB4"/>
    <w:rsid w:val="00F04BA9"/>
    <w:rsid w:val="00F06806"/>
    <w:rsid w:val="00F0728A"/>
    <w:rsid w:val="00F12E44"/>
    <w:rsid w:val="00F17C03"/>
    <w:rsid w:val="00F224D1"/>
    <w:rsid w:val="00F22527"/>
    <w:rsid w:val="00F228EC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4FFD"/>
    <w:rsid w:val="00F865E7"/>
    <w:rsid w:val="00F914DD"/>
    <w:rsid w:val="00F9206B"/>
    <w:rsid w:val="00F924A3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C124F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  <w:style w:type="paragraph" w:customStyle="1" w:styleId="5">
    <w:name w:val="Заголовок 5.Пункт"/>
    <w:basedOn w:val="a"/>
    <w:next w:val="a"/>
    <w:rsid w:val="009B615E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customStyle="1" w:styleId="default">
    <w:name w:val="default"/>
    <w:basedOn w:val="a"/>
    <w:rsid w:val="002247EB"/>
    <w:pPr>
      <w:spacing w:before="100" w:beforeAutospacing="1" w:after="100" w:afterAutospacing="1"/>
    </w:pPr>
  </w:style>
  <w:style w:type="paragraph" w:styleId="af2">
    <w:name w:val="List"/>
    <w:basedOn w:val="a"/>
    <w:uiPriority w:val="99"/>
    <w:unhideWhenUsed/>
    <w:rsid w:val="002247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CB074-DCEC-4E38-B00A-3DDCCC15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5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28</cp:revision>
  <cp:lastPrinted>2013-10-04T09:36:00Z</cp:lastPrinted>
  <dcterms:created xsi:type="dcterms:W3CDTF">2013-03-18T05:10:00Z</dcterms:created>
  <dcterms:modified xsi:type="dcterms:W3CDTF">2013-10-04T09:42:00Z</dcterms:modified>
</cp:coreProperties>
</file>